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48C07" w14:textId="77777777" w:rsidR="00392621" w:rsidRPr="00CB254A" w:rsidRDefault="00AA02D9" w:rsidP="00AA02D9">
      <w:pPr>
        <w:pStyle w:val="Nadpis1"/>
        <w:numPr>
          <w:ilvl w:val="0"/>
          <w:numId w:val="0"/>
        </w:numPr>
        <w:jc w:val="center"/>
        <w:rPr>
          <w:rFonts w:ascii="Arial" w:hAnsi="Arial" w:cs="Arial"/>
          <w:sz w:val="26"/>
          <w:szCs w:val="26"/>
        </w:rPr>
      </w:pPr>
      <w:bookmarkStart w:id="0" w:name="_GoBack"/>
      <w:bookmarkEnd w:id="0"/>
      <w:r w:rsidRPr="00CB254A">
        <w:rPr>
          <w:rFonts w:ascii="Arial" w:hAnsi="Arial" w:cs="Arial"/>
          <w:sz w:val="26"/>
          <w:szCs w:val="26"/>
        </w:rPr>
        <w:t>Příkazní</w:t>
      </w:r>
      <w:r w:rsidR="00A3734F" w:rsidRPr="00CB254A">
        <w:rPr>
          <w:rFonts w:ascii="Arial" w:hAnsi="Arial" w:cs="Arial"/>
          <w:sz w:val="26"/>
          <w:szCs w:val="26"/>
        </w:rPr>
        <w:t xml:space="preserve"> smlouva</w:t>
      </w:r>
    </w:p>
    <w:p w14:paraId="45CCAF33" w14:textId="77777777"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14:paraId="586A1C61" w14:textId="77777777" w:rsidR="008B543A" w:rsidRPr="005C1B65" w:rsidRDefault="008B543A" w:rsidP="002C48E7">
      <w:pPr>
        <w:jc w:val="center"/>
        <w:rPr>
          <w:rFonts w:ascii="Arial" w:hAnsi="Arial" w:cs="Arial"/>
          <w:b/>
          <w:sz w:val="22"/>
          <w:szCs w:val="22"/>
        </w:rPr>
      </w:pPr>
    </w:p>
    <w:p w14:paraId="79CFA1CE" w14:textId="77777777"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14:paraId="2D7F639C" w14:textId="77777777" w:rsidR="003B7F43" w:rsidRDefault="003B7F43" w:rsidP="00C3687C">
      <w:pPr>
        <w:jc w:val="center"/>
        <w:rPr>
          <w:rFonts w:ascii="Arial" w:hAnsi="Arial" w:cs="Arial"/>
          <w:b/>
          <w:sz w:val="22"/>
          <w:szCs w:val="22"/>
        </w:rPr>
      </w:pPr>
    </w:p>
    <w:p w14:paraId="0B1D103F" w14:textId="77777777" w:rsidR="00FE167B" w:rsidRPr="0051797D" w:rsidRDefault="0022277C" w:rsidP="00C3687C">
      <w:pPr>
        <w:jc w:val="center"/>
        <w:rPr>
          <w:rFonts w:ascii="Arial" w:hAnsi="Arial" w:cs="Arial"/>
          <w:b/>
          <w:sz w:val="22"/>
          <w:szCs w:val="22"/>
        </w:rPr>
      </w:pPr>
      <w:r w:rsidRPr="0022277C">
        <w:rPr>
          <w:rFonts w:ascii="Arial" w:hAnsi="Arial" w:cs="Arial"/>
          <w:b/>
          <w:sz w:val="22"/>
          <w:szCs w:val="22"/>
        </w:rPr>
        <w:t xml:space="preserve">II/399 </w:t>
      </w:r>
      <w:proofErr w:type="gramStart"/>
      <w:r w:rsidRPr="0022277C">
        <w:rPr>
          <w:rFonts w:ascii="Arial" w:hAnsi="Arial" w:cs="Arial"/>
          <w:b/>
          <w:sz w:val="22"/>
          <w:szCs w:val="22"/>
        </w:rPr>
        <w:t>křiž. s  III/39911</w:t>
      </w:r>
      <w:proofErr w:type="gramEnd"/>
      <w:r w:rsidRPr="0022277C">
        <w:rPr>
          <w:rFonts w:ascii="Arial" w:hAnsi="Arial" w:cs="Arial"/>
          <w:b/>
          <w:sz w:val="22"/>
          <w:szCs w:val="22"/>
        </w:rPr>
        <w:t xml:space="preserve"> - Dalešice - křiž. s II/351</w:t>
      </w:r>
    </w:p>
    <w:p w14:paraId="7504F9AE" w14:textId="77777777" w:rsidR="003C25F4" w:rsidRDefault="003C25F4" w:rsidP="002C48E7">
      <w:pPr>
        <w:pStyle w:val="Zkladntextodsazen"/>
        <w:spacing w:before="120" w:after="120"/>
        <w:jc w:val="center"/>
        <w:rPr>
          <w:rFonts w:ascii="Arial" w:hAnsi="Arial" w:cs="Arial"/>
          <w:b/>
          <w:sz w:val="22"/>
          <w:szCs w:val="22"/>
        </w:rPr>
      </w:pPr>
    </w:p>
    <w:p w14:paraId="5AEB7C46"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170B7135" w14:textId="77777777" w:rsidR="00392621" w:rsidRPr="005C1B65" w:rsidRDefault="00392621" w:rsidP="002C48E7">
      <w:pPr>
        <w:jc w:val="both"/>
        <w:rPr>
          <w:rFonts w:ascii="Arial" w:hAnsi="Arial" w:cs="Arial"/>
          <w:b/>
          <w:sz w:val="22"/>
          <w:szCs w:val="22"/>
        </w:rPr>
      </w:pPr>
    </w:p>
    <w:p w14:paraId="37E40A1F" w14:textId="0D47AFE6" w:rsidR="004510F1" w:rsidRPr="004510F1" w:rsidRDefault="00C7181C" w:rsidP="00B47ECF">
      <w:pPr>
        <w:pStyle w:val="Zkladntextodsazen21"/>
        <w:numPr>
          <w:ilvl w:val="1"/>
          <w:numId w:val="3"/>
        </w:numPr>
        <w:spacing w:line="260" w:lineRule="exact"/>
        <w:ind w:left="3402" w:hanging="3402"/>
        <w:rPr>
          <w:rFonts w:ascii="Arial" w:eastAsia="MS Mincho" w:hAnsi="Arial" w:cs="Arial"/>
          <w:sz w:val="22"/>
          <w:szCs w:val="22"/>
        </w:rPr>
      </w:pPr>
      <w:r w:rsidRPr="004510F1">
        <w:rPr>
          <w:rFonts w:ascii="Arial" w:hAnsi="Arial" w:cs="Arial"/>
          <w:b/>
          <w:sz w:val="22"/>
          <w:szCs w:val="22"/>
        </w:rPr>
        <w:t>Příkazce:</w:t>
      </w:r>
      <w:r w:rsidRPr="004510F1">
        <w:rPr>
          <w:rFonts w:ascii="Arial" w:hAnsi="Arial" w:cs="Arial"/>
          <w:b/>
          <w:sz w:val="22"/>
          <w:szCs w:val="22"/>
        </w:rPr>
        <w:tab/>
        <w:t xml:space="preserve">Kraj </w:t>
      </w:r>
      <w:r w:rsidRPr="004510F1">
        <w:rPr>
          <w:rFonts w:ascii="Arial" w:eastAsia="MS Mincho" w:hAnsi="Arial" w:cs="Arial"/>
          <w:b/>
          <w:bCs/>
          <w:sz w:val="22"/>
          <w:szCs w:val="22"/>
        </w:rPr>
        <w:t>Vysočina</w:t>
      </w:r>
    </w:p>
    <w:p w14:paraId="7DDC97D5" w14:textId="6CC7DB93" w:rsidR="004510F1" w:rsidRDefault="00670742" w:rsidP="004510F1">
      <w:pPr>
        <w:pStyle w:val="Zkladntextodsazen21"/>
        <w:tabs>
          <w:tab w:val="left" w:pos="3402"/>
        </w:tabs>
        <w:spacing w:line="260" w:lineRule="exact"/>
        <w:ind w:left="0" w:firstLine="0"/>
        <w:rPr>
          <w:rFonts w:ascii="Arial" w:eastAsia="MS Mincho" w:hAnsi="Arial" w:cs="Arial"/>
          <w:sz w:val="22"/>
          <w:szCs w:val="22"/>
        </w:rPr>
      </w:pPr>
      <w:r>
        <w:rPr>
          <w:rFonts w:ascii="Arial" w:hAnsi="Arial" w:cs="Arial"/>
          <w:sz w:val="22"/>
          <w:szCs w:val="22"/>
        </w:rPr>
        <w:t>S</w:t>
      </w:r>
      <w:r w:rsidR="004510F1" w:rsidRPr="0016116B">
        <w:rPr>
          <w:rFonts w:ascii="Arial" w:hAnsi="Arial" w:cs="Arial"/>
          <w:sz w:val="22"/>
          <w:szCs w:val="22"/>
        </w:rPr>
        <w:t>e sídlem:</w:t>
      </w:r>
      <w:r w:rsidR="004510F1">
        <w:rPr>
          <w:rFonts w:ascii="Arial" w:hAnsi="Arial" w:cs="Arial"/>
          <w:b/>
          <w:sz w:val="22"/>
          <w:szCs w:val="22"/>
        </w:rPr>
        <w:tab/>
      </w:r>
      <w:r w:rsidR="004510F1">
        <w:rPr>
          <w:rFonts w:ascii="Arial" w:eastAsia="MS Mincho" w:hAnsi="Arial" w:cs="Arial"/>
          <w:sz w:val="22"/>
          <w:szCs w:val="22"/>
        </w:rPr>
        <w:t>Žižkova</w:t>
      </w:r>
      <w:r w:rsidR="004510F1" w:rsidRPr="00D107EF">
        <w:rPr>
          <w:rFonts w:ascii="Arial" w:eastAsia="MS Mincho" w:hAnsi="Arial" w:cs="Arial"/>
          <w:sz w:val="22"/>
          <w:szCs w:val="22"/>
        </w:rPr>
        <w:t xml:space="preserve"> </w:t>
      </w:r>
      <w:r w:rsidR="004510F1">
        <w:rPr>
          <w:rFonts w:ascii="Arial" w:eastAsia="MS Mincho" w:hAnsi="Arial" w:cs="Arial"/>
          <w:sz w:val="22"/>
          <w:szCs w:val="22"/>
        </w:rPr>
        <w:t>1882/</w:t>
      </w:r>
      <w:r w:rsidR="004510F1" w:rsidRPr="00D107EF">
        <w:rPr>
          <w:rFonts w:ascii="Arial" w:eastAsia="MS Mincho" w:hAnsi="Arial" w:cs="Arial"/>
          <w:sz w:val="22"/>
          <w:szCs w:val="22"/>
        </w:rPr>
        <w:t>57, 587 33 Jihlava</w:t>
      </w:r>
    </w:p>
    <w:p w14:paraId="12B9BA25" w14:textId="740B832F" w:rsidR="004510F1" w:rsidRDefault="00670742" w:rsidP="004510F1">
      <w:pPr>
        <w:pStyle w:val="Zkladntextodsazen21"/>
        <w:tabs>
          <w:tab w:val="left" w:pos="3402"/>
        </w:tabs>
        <w:spacing w:line="260" w:lineRule="exact"/>
        <w:ind w:left="0" w:firstLine="0"/>
        <w:rPr>
          <w:rFonts w:ascii="Arial" w:eastAsia="MS Mincho" w:hAnsi="Arial" w:cs="Arial"/>
          <w:sz w:val="22"/>
          <w:szCs w:val="22"/>
        </w:rPr>
      </w:pPr>
      <w:r>
        <w:rPr>
          <w:rFonts w:ascii="Arial" w:eastAsia="MS Mincho" w:hAnsi="Arial" w:cs="Arial"/>
          <w:sz w:val="22"/>
          <w:szCs w:val="22"/>
        </w:rPr>
        <w:t>Z</w:t>
      </w:r>
      <w:r w:rsidR="004510F1" w:rsidRPr="00D107EF">
        <w:rPr>
          <w:rFonts w:ascii="Arial" w:eastAsia="MS Mincho" w:hAnsi="Arial" w:cs="Arial"/>
          <w:sz w:val="22"/>
          <w:szCs w:val="22"/>
        </w:rPr>
        <w:t>astoupený</w:t>
      </w:r>
      <w:r w:rsidR="004510F1">
        <w:rPr>
          <w:rFonts w:ascii="Arial" w:eastAsia="MS Mincho" w:hAnsi="Arial" w:cs="Arial"/>
          <w:sz w:val="22"/>
          <w:szCs w:val="22"/>
        </w:rPr>
        <w:t>:</w:t>
      </w:r>
      <w:r w:rsidR="004510F1">
        <w:rPr>
          <w:rFonts w:ascii="Arial" w:eastAsia="MS Mincho" w:hAnsi="Arial" w:cs="Arial"/>
          <w:sz w:val="22"/>
          <w:szCs w:val="22"/>
        </w:rPr>
        <w:tab/>
      </w:r>
      <w:r w:rsidR="004510F1" w:rsidRPr="00D107EF">
        <w:rPr>
          <w:rFonts w:ascii="Arial" w:eastAsia="MS Mincho" w:hAnsi="Arial" w:cs="Arial"/>
          <w:sz w:val="22"/>
          <w:szCs w:val="22"/>
        </w:rPr>
        <w:t>MUDr.</w:t>
      </w:r>
      <w:r w:rsidR="004510F1">
        <w:rPr>
          <w:rFonts w:ascii="Arial" w:eastAsia="MS Mincho" w:hAnsi="Arial" w:cs="Arial"/>
          <w:sz w:val="22"/>
          <w:szCs w:val="22"/>
        </w:rPr>
        <w:t xml:space="preserve"> Jiřím Běhounkem, hejtmanem</w:t>
      </w:r>
    </w:p>
    <w:p w14:paraId="7A26E957" w14:textId="0DBFA228" w:rsidR="004510F1" w:rsidRDefault="00670742" w:rsidP="004510F1">
      <w:pPr>
        <w:pStyle w:val="Zkladntextodsazen21"/>
        <w:tabs>
          <w:tab w:val="left" w:pos="3402"/>
        </w:tabs>
        <w:spacing w:line="260" w:lineRule="exact"/>
        <w:ind w:left="3402" w:hanging="3402"/>
        <w:rPr>
          <w:rFonts w:ascii="Arial" w:eastAsia="MS Mincho" w:hAnsi="Arial" w:cs="Arial"/>
          <w:sz w:val="22"/>
          <w:szCs w:val="22"/>
        </w:rPr>
      </w:pPr>
      <w:r>
        <w:rPr>
          <w:rFonts w:ascii="Arial" w:eastAsia="MS Mincho" w:hAnsi="Arial" w:cs="Arial"/>
          <w:sz w:val="22"/>
          <w:szCs w:val="22"/>
        </w:rPr>
        <w:t>K</w:t>
      </w:r>
      <w:r w:rsidR="00356D19">
        <w:rPr>
          <w:rFonts w:ascii="Arial" w:eastAsia="MS Mincho" w:hAnsi="Arial" w:cs="Arial"/>
          <w:sz w:val="22"/>
          <w:szCs w:val="22"/>
        </w:rPr>
        <w:t xml:space="preserve"> </w:t>
      </w:r>
      <w:r w:rsidR="004510F1">
        <w:rPr>
          <w:rFonts w:ascii="Arial" w:eastAsia="MS Mincho" w:hAnsi="Arial" w:cs="Arial"/>
          <w:sz w:val="22"/>
          <w:szCs w:val="22"/>
        </w:rPr>
        <w:t>podpisu smlouvy pověřen:</w:t>
      </w:r>
      <w:r w:rsidR="004510F1">
        <w:rPr>
          <w:rFonts w:ascii="Arial" w:eastAsia="MS Mincho" w:hAnsi="Arial" w:cs="Arial"/>
          <w:sz w:val="22"/>
          <w:szCs w:val="22"/>
        </w:rPr>
        <w:tab/>
      </w:r>
      <w:r w:rsidR="004510F1">
        <w:rPr>
          <w:rFonts w:ascii="Arial" w:hAnsi="Arial" w:cs="Arial"/>
          <w:sz w:val="22"/>
          <w:szCs w:val="22"/>
        </w:rPr>
        <w:t xml:space="preserve">Ing. Jan </w:t>
      </w:r>
      <w:proofErr w:type="spellStart"/>
      <w:r w:rsidR="004510F1">
        <w:rPr>
          <w:rFonts w:ascii="Arial" w:hAnsi="Arial" w:cs="Arial"/>
          <w:sz w:val="22"/>
          <w:szCs w:val="22"/>
        </w:rPr>
        <w:t>Hyliš</w:t>
      </w:r>
      <w:proofErr w:type="spellEnd"/>
      <w:r w:rsidR="004510F1">
        <w:rPr>
          <w:rFonts w:ascii="Arial" w:hAnsi="Arial" w:cs="Arial"/>
          <w:sz w:val="22"/>
          <w:szCs w:val="22"/>
        </w:rPr>
        <w:t>, člen rady kraje pro oblast dopravy a silničního hospodářství</w:t>
      </w:r>
    </w:p>
    <w:p w14:paraId="5EB35EB6" w14:textId="6B8A45C1"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22277C">
        <w:rPr>
          <w:rFonts w:ascii="Arial" w:eastAsia="MS Mincho" w:hAnsi="Arial" w:cs="Arial"/>
          <w:sz w:val="22"/>
          <w:szCs w:val="22"/>
        </w:rPr>
        <w:t>Miroslav Dokulil</w:t>
      </w:r>
      <w:r w:rsidR="00C7181C" w:rsidRPr="005C1B65">
        <w:rPr>
          <w:rFonts w:ascii="Arial" w:eastAsia="MS Mincho" w:hAnsi="Arial" w:cs="Arial"/>
          <w:sz w:val="22"/>
          <w:szCs w:val="22"/>
        </w:rPr>
        <w:t>, Ing. Hana Matulová</w:t>
      </w:r>
    </w:p>
    <w:p w14:paraId="224559AA" w14:textId="77777777"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598D97A9" w14:textId="77777777"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proofErr w:type="gramStart"/>
      <w:r w:rsidR="0022277C" w:rsidRPr="0022277C">
        <w:rPr>
          <w:rFonts w:ascii="Arial" w:hAnsi="Arial" w:cs="Arial"/>
          <w:sz w:val="22"/>
          <w:szCs w:val="22"/>
        </w:rPr>
        <w:t xml:space="preserve">4 200 541 643 </w:t>
      </w:r>
      <w:r w:rsidR="00A06D91" w:rsidRPr="00A06D91">
        <w:rPr>
          <w:rFonts w:ascii="Arial" w:hAnsi="Arial" w:cs="Arial"/>
          <w:sz w:val="22"/>
          <w:szCs w:val="22"/>
        </w:rPr>
        <w:t xml:space="preserve"> / 6800</w:t>
      </w:r>
      <w:proofErr w:type="gramEnd"/>
    </w:p>
    <w:p w14:paraId="2800247C"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288466B7"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7A6540C3" w14:textId="77777777" w:rsidR="00392621" w:rsidRPr="005C1B65" w:rsidRDefault="00392621" w:rsidP="00ED7361">
      <w:pPr>
        <w:ind w:left="3402" w:hanging="3402"/>
        <w:jc w:val="both"/>
        <w:rPr>
          <w:rFonts w:ascii="Arial" w:hAnsi="Arial" w:cs="Arial"/>
          <w:b/>
          <w:sz w:val="22"/>
          <w:szCs w:val="22"/>
        </w:rPr>
      </w:pPr>
    </w:p>
    <w:p w14:paraId="19726138" w14:textId="77777777"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540855DE" w14:textId="77777777"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5ED30C26" w14:textId="77777777"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185FA39"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BDD568A"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254DD350" w14:textId="77777777"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35B05C2F" w14:textId="77777777"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9CD52C9"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4EDCF72" w14:textId="77777777" w:rsidR="00392621" w:rsidRPr="005C1B65" w:rsidRDefault="00392621" w:rsidP="002C48E7">
      <w:pPr>
        <w:jc w:val="both"/>
        <w:rPr>
          <w:rFonts w:ascii="Arial" w:hAnsi="Arial" w:cs="Arial"/>
          <w:b/>
          <w:sz w:val="22"/>
          <w:szCs w:val="22"/>
        </w:rPr>
      </w:pPr>
    </w:p>
    <w:p w14:paraId="123C2DDF" w14:textId="77777777"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14:paraId="29B8753E" w14:textId="77777777" w:rsidR="00392621" w:rsidRDefault="00392621" w:rsidP="002C48E7">
      <w:pPr>
        <w:jc w:val="both"/>
        <w:rPr>
          <w:rFonts w:ascii="Arial" w:hAnsi="Arial" w:cs="Arial"/>
          <w:sz w:val="22"/>
          <w:szCs w:val="22"/>
        </w:rPr>
      </w:pPr>
    </w:p>
    <w:p w14:paraId="24768BF7" w14:textId="77777777" w:rsidR="004563E9" w:rsidRPr="005C1B65" w:rsidRDefault="004563E9" w:rsidP="002C48E7">
      <w:pPr>
        <w:jc w:val="both"/>
        <w:rPr>
          <w:rFonts w:ascii="Arial" w:hAnsi="Arial" w:cs="Arial"/>
          <w:sz w:val="22"/>
          <w:szCs w:val="22"/>
        </w:rPr>
      </w:pPr>
    </w:p>
    <w:p w14:paraId="72E43E4C"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3936D2F6"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0747E9D5" w14:textId="77777777" w:rsidR="00637C60" w:rsidRPr="005C1B65" w:rsidRDefault="00637C60" w:rsidP="00637C60">
      <w:pPr>
        <w:pStyle w:val="Zkladntextodsazen21"/>
        <w:ind w:left="0" w:firstLine="0"/>
        <w:rPr>
          <w:rFonts w:ascii="Arial" w:hAnsi="Arial" w:cs="Arial"/>
          <w:sz w:val="22"/>
          <w:szCs w:val="22"/>
        </w:rPr>
      </w:pPr>
    </w:p>
    <w:p w14:paraId="6CE24846" w14:textId="77777777" w:rsidR="00AD1423" w:rsidRDefault="00637C60" w:rsidP="00551A84">
      <w:pPr>
        <w:pStyle w:val="Zkladntextodsazen21"/>
        <w:numPr>
          <w:ilvl w:val="1"/>
          <w:numId w:val="19"/>
        </w:numPr>
        <w:spacing w:line="264" w:lineRule="auto"/>
        <w:rPr>
          <w:rFonts w:ascii="Arial" w:hAnsi="Arial" w:cs="Arial"/>
          <w:sz w:val="22"/>
          <w:szCs w:val="22"/>
        </w:rPr>
      </w:pPr>
      <w:r w:rsidRPr="00551A84">
        <w:rPr>
          <w:rFonts w:ascii="Arial" w:hAnsi="Arial" w:cs="Arial"/>
          <w:sz w:val="22"/>
          <w:szCs w:val="22"/>
        </w:rPr>
        <w:t>Výkon funkce koordinátora bezpečnosti a ochrany zdraví při práci na staveništi (dále jen “koordinátor BOZP“) bude vykonáván na stavbě</w:t>
      </w:r>
      <w:r w:rsidRPr="00551A84">
        <w:rPr>
          <w:rFonts w:ascii="Arial" w:hAnsi="Arial" w:cs="Arial"/>
          <w:b/>
          <w:sz w:val="22"/>
          <w:szCs w:val="22"/>
        </w:rPr>
        <w:t xml:space="preserve">: </w:t>
      </w:r>
      <w:r w:rsidR="00074E18" w:rsidRPr="00551A84">
        <w:rPr>
          <w:rFonts w:ascii="Arial" w:hAnsi="Arial" w:cs="Arial"/>
          <w:b/>
          <w:sz w:val="22"/>
          <w:szCs w:val="22"/>
        </w:rPr>
        <w:t xml:space="preserve"> </w:t>
      </w:r>
      <w:r w:rsidR="0022277C" w:rsidRPr="00551A84">
        <w:rPr>
          <w:rFonts w:ascii="Arial" w:hAnsi="Arial" w:cs="Arial"/>
          <w:b/>
          <w:sz w:val="22"/>
          <w:szCs w:val="22"/>
        </w:rPr>
        <w:t xml:space="preserve">II/399 </w:t>
      </w:r>
      <w:proofErr w:type="gramStart"/>
      <w:r w:rsidR="0022277C" w:rsidRPr="00551A84">
        <w:rPr>
          <w:rFonts w:ascii="Arial" w:hAnsi="Arial" w:cs="Arial"/>
          <w:b/>
          <w:sz w:val="22"/>
          <w:szCs w:val="22"/>
        </w:rPr>
        <w:t>křiž. s  III/39911</w:t>
      </w:r>
      <w:proofErr w:type="gramEnd"/>
      <w:r w:rsidR="0022277C" w:rsidRPr="00551A84">
        <w:rPr>
          <w:rFonts w:ascii="Arial" w:hAnsi="Arial" w:cs="Arial"/>
          <w:b/>
          <w:sz w:val="22"/>
          <w:szCs w:val="22"/>
        </w:rPr>
        <w:t xml:space="preserve"> - Dalešice - křiž. s II/351</w:t>
      </w:r>
      <w:r w:rsidR="00C9452E" w:rsidRPr="00551A84">
        <w:rPr>
          <w:rFonts w:ascii="Arial" w:hAnsi="Arial" w:cs="Arial"/>
          <w:sz w:val="22"/>
          <w:szCs w:val="22"/>
        </w:rPr>
        <w:t xml:space="preserve">, </w:t>
      </w:r>
      <w:r w:rsidR="00C9452E" w:rsidRPr="00551A84">
        <w:rPr>
          <w:rFonts w:ascii="Arial" w:hAnsi="Arial" w:cs="Arial"/>
          <w:sz w:val="22"/>
          <w:szCs w:val="22"/>
        </w:rPr>
        <w:lastRenderedPageBreak/>
        <w:t xml:space="preserve">která bude realizována dle projektové dokumentace </w:t>
      </w:r>
      <w:r w:rsidR="00551A84" w:rsidRPr="00551A84">
        <w:rPr>
          <w:rFonts w:ascii="Arial" w:hAnsi="Arial" w:cs="Arial"/>
          <w:sz w:val="22"/>
          <w:szCs w:val="22"/>
        </w:rPr>
        <w:t xml:space="preserve">„II/399 křiž. s III/39911 - Dalešice - křiž. s II/351, PD“ vypracované ve stupni PDPS společností Dopravně inženýrská kancelář, s.r.o., Bozděchova 1668, 500 02 Hradec Králové, IČO 27466868 v  01/2018.  </w:t>
      </w:r>
    </w:p>
    <w:p w14:paraId="3FFB929A" w14:textId="77777777" w:rsidR="00551A84" w:rsidRDefault="00551A84" w:rsidP="00551A84">
      <w:pPr>
        <w:pStyle w:val="Odstavecseseznamem"/>
        <w:rPr>
          <w:rFonts w:ascii="Arial" w:hAnsi="Arial" w:cs="Arial"/>
          <w:sz w:val="22"/>
          <w:szCs w:val="22"/>
        </w:rPr>
      </w:pPr>
    </w:p>
    <w:p w14:paraId="3133EA73"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FB602B6" w14:textId="77777777" w:rsidR="00637C60" w:rsidRPr="005C1B65" w:rsidRDefault="00637C60" w:rsidP="00637C60">
      <w:pPr>
        <w:pStyle w:val="Zkladntextodsazen21"/>
        <w:ind w:left="0" w:firstLine="0"/>
        <w:rPr>
          <w:rFonts w:ascii="Arial" w:hAnsi="Arial" w:cs="Arial"/>
          <w:sz w:val="22"/>
          <w:szCs w:val="22"/>
        </w:rPr>
      </w:pPr>
    </w:p>
    <w:p w14:paraId="7492DE26"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4161566F" w14:textId="77777777" w:rsidR="00BD6B51" w:rsidRPr="005C1B65" w:rsidRDefault="00BD6B51" w:rsidP="00BD6B51">
      <w:pPr>
        <w:pStyle w:val="Odstavecseseznamem"/>
        <w:rPr>
          <w:rFonts w:ascii="Arial" w:hAnsi="Arial" w:cs="Arial"/>
          <w:sz w:val="22"/>
          <w:szCs w:val="22"/>
        </w:rPr>
      </w:pPr>
    </w:p>
    <w:p w14:paraId="4E3DB943"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30F9307C" w14:textId="77777777" w:rsidR="004563E9" w:rsidRDefault="004563E9" w:rsidP="002C48E7">
      <w:pPr>
        <w:tabs>
          <w:tab w:val="left" w:pos="567"/>
        </w:tabs>
        <w:jc w:val="both"/>
        <w:rPr>
          <w:rFonts w:ascii="Arial" w:hAnsi="Arial" w:cs="Arial"/>
          <w:sz w:val="22"/>
          <w:szCs w:val="22"/>
        </w:rPr>
      </w:pPr>
    </w:p>
    <w:p w14:paraId="62C5C329" w14:textId="77777777" w:rsidR="007A7B3F" w:rsidRPr="005C1B65" w:rsidRDefault="007A7B3F" w:rsidP="002C48E7">
      <w:pPr>
        <w:tabs>
          <w:tab w:val="left" w:pos="567"/>
        </w:tabs>
        <w:jc w:val="both"/>
        <w:rPr>
          <w:rFonts w:ascii="Arial" w:hAnsi="Arial" w:cs="Arial"/>
          <w:sz w:val="22"/>
          <w:szCs w:val="22"/>
        </w:rPr>
      </w:pPr>
    </w:p>
    <w:p w14:paraId="57DCEBFC"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5156188F"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6EF90302" w14:textId="77777777" w:rsidR="00637C60" w:rsidRPr="005C1B65" w:rsidRDefault="00637C60" w:rsidP="002C48E7">
      <w:pPr>
        <w:pStyle w:val="Bntext2"/>
        <w:ind w:left="0"/>
        <w:rPr>
          <w:rFonts w:cs="Arial"/>
          <w:szCs w:val="22"/>
        </w:rPr>
      </w:pPr>
    </w:p>
    <w:p w14:paraId="61F5547E"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1BB74DDA"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2326322"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w:t>
      </w:r>
      <w:r w:rsidR="005E4781" w:rsidRPr="005E4781">
        <w:rPr>
          <w:rFonts w:cs="Arial"/>
          <w:szCs w:val="22"/>
        </w:rPr>
        <w:t>o bližších minimálních požadavcích na bezpečnost a ochranu zdraví při práci na staveništích</w:t>
      </w:r>
      <w:r w:rsidR="005E4781">
        <w:rPr>
          <w:rFonts w:cs="Arial"/>
          <w:szCs w:val="22"/>
        </w:rPr>
        <w:t xml:space="preserve">, ve znění pozdějších předpisů, </w:t>
      </w:r>
      <w:r w:rsidR="00637C60" w:rsidRPr="005C1B65">
        <w:rPr>
          <w:rFonts w:cs="Arial"/>
          <w:szCs w:val="22"/>
        </w:rPr>
        <w:t xml:space="preserve">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4211FF5F" w14:textId="77777777" w:rsidR="00637C60" w:rsidRPr="005C1B65" w:rsidRDefault="00637C60" w:rsidP="00637C60">
      <w:pPr>
        <w:pStyle w:val="Bntext2"/>
        <w:rPr>
          <w:rFonts w:cs="Arial"/>
          <w:szCs w:val="22"/>
        </w:rPr>
      </w:pPr>
    </w:p>
    <w:p w14:paraId="477EA831" w14:textId="4174E961"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822C43">
        <w:rPr>
          <w:rFonts w:cs="Arial"/>
          <w:szCs w:val="22"/>
        </w:rPr>
        <w:t>příkazci</w:t>
      </w:r>
      <w:r w:rsidRPr="005C1B65">
        <w:rPr>
          <w:rFonts w:cs="Arial"/>
          <w:szCs w:val="22"/>
        </w:rPr>
        <w:t>:</w:t>
      </w:r>
    </w:p>
    <w:p w14:paraId="610740FB"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6E54CD9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465F6BED"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55BC2FC0" w14:textId="5AA6BFDC"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822C43">
        <w:rPr>
          <w:rFonts w:cs="Arial"/>
          <w:szCs w:val="22"/>
        </w:rPr>
        <w:t>příkazcem</w:t>
      </w:r>
      <w:r w:rsidRPr="005C1B65">
        <w:rPr>
          <w:rFonts w:cs="Arial"/>
          <w:szCs w:val="22"/>
        </w:rPr>
        <w:t>, ekonomicky přiměřené</w:t>
      </w:r>
      <w:r w:rsidR="00A21CDC">
        <w:rPr>
          <w:rFonts w:cs="Arial"/>
          <w:szCs w:val="22"/>
        </w:rPr>
        <w:t>,</w:t>
      </w:r>
    </w:p>
    <w:p w14:paraId="2F80AB9F"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644C88D"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47CEC89A" w14:textId="10D5DF5F"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60147D">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62F28DB1"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0E329FA9" w14:textId="77777777" w:rsidR="00551A84" w:rsidRDefault="00551A84" w:rsidP="00344121">
      <w:pPr>
        <w:pStyle w:val="Bntext2"/>
        <w:ind w:left="284" w:hanging="142"/>
        <w:rPr>
          <w:rFonts w:cs="Arial"/>
          <w:szCs w:val="22"/>
        </w:rPr>
      </w:pPr>
    </w:p>
    <w:p w14:paraId="46685AA1"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C699AF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6A6A023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7FE2E8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3EF28A3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79AC9DAA"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6E298C79"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4AFEF8C4" w14:textId="31E90558"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822C43">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329A45F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637A77CE"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C5315B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4A740ACE"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60CF631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0F18620A"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3575CB7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030B3FB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61972A4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7F3D38AF"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6AB49B71" w14:textId="77777777" w:rsidR="00637C60" w:rsidRDefault="00637C60" w:rsidP="00637C60">
      <w:pPr>
        <w:pStyle w:val="Bntext2"/>
        <w:rPr>
          <w:rFonts w:cs="Arial"/>
          <w:szCs w:val="22"/>
        </w:rPr>
      </w:pPr>
    </w:p>
    <w:p w14:paraId="2DBC2049"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252F490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2210F6A5"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7FD2E9C2"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595EC52A"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23BEC8AE"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69258EAE"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60DF9063"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7BB3045F"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1DBBAB9F"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43B3B706" w14:textId="77777777"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14:paraId="608126DD" w14:textId="77777777" w:rsidR="00B71A85" w:rsidRPr="005C1B65" w:rsidRDefault="00B71A85" w:rsidP="007A7B3F">
      <w:pPr>
        <w:pStyle w:val="Bntext2"/>
        <w:ind w:left="0"/>
        <w:rPr>
          <w:rFonts w:cs="Arial"/>
          <w:szCs w:val="22"/>
        </w:rPr>
      </w:pPr>
    </w:p>
    <w:p w14:paraId="55BCC347" w14:textId="77777777" w:rsidR="00392621" w:rsidRPr="005C1B65" w:rsidRDefault="00392621" w:rsidP="002C48E7">
      <w:pPr>
        <w:pStyle w:val="Zkladntextodsazen31"/>
        <w:ind w:left="0" w:firstLine="0"/>
        <w:rPr>
          <w:rFonts w:ascii="Arial" w:hAnsi="Arial" w:cs="Arial"/>
          <w:sz w:val="22"/>
          <w:szCs w:val="22"/>
        </w:rPr>
      </w:pPr>
    </w:p>
    <w:p w14:paraId="459C5036"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18BE0428"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4CB23285" w14:textId="77777777" w:rsidR="00D05A9D" w:rsidRPr="00D05A9D" w:rsidRDefault="00D05A9D" w:rsidP="00D05A9D">
      <w:pPr>
        <w:pStyle w:val="Zkladntextodsazen"/>
        <w:tabs>
          <w:tab w:val="left" w:pos="567"/>
        </w:tabs>
        <w:jc w:val="both"/>
        <w:rPr>
          <w:rFonts w:ascii="Arial" w:hAnsi="Arial" w:cs="Arial"/>
          <w:sz w:val="22"/>
          <w:szCs w:val="22"/>
        </w:rPr>
      </w:pPr>
    </w:p>
    <w:p w14:paraId="6B48F6CC"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6930F22F" w14:textId="77777777"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551A84">
        <w:rPr>
          <w:rFonts w:ascii="Arial" w:hAnsi="Arial" w:cs="Arial"/>
          <w:b w:val="0"/>
          <w:bCs w:val="0"/>
          <w:sz w:val="22"/>
          <w:szCs w:val="22"/>
        </w:rPr>
        <w:tab/>
      </w:r>
      <w:r>
        <w:rPr>
          <w:rFonts w:ascii="Arial" w:hAnsi="Arial" w:cs="Arial"/>
          <w:b w:val="0"/>
          <w:bCs w:val="0"/>
          <w:sz w:val="22"/>
          <w:szCs w:val="22"/>
          <w:lang w:val="cs-CZ"/>
        </w:rPr>
        <w:t>0</w:t>
      </w:r>
      <w:r w:rsidR="003F513F">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20</w:t>
      </w:r>
    </w:p>
    <w:p w14:paraId="15C7DB81" w14:textId="77777777" w:rsidR="00551A84" w:rsidRPr="00551A84" w:rsidRDefault="00551A84" w:rsidP="00551A84">
      <w:pPr>
        <w:pStyle w:val="Zkladntextodsazen"/>
        <w:jc w:val="both"/>
        <w:rPr>
          <w:rFonts w:ascii="Arial" w:hAnsi="Arial" w:cs="Arial"/>
          <w:bCs/>
          <w:sz w:val="22"/>
          <w:szCs w:val="22"/>
          <w:lang w:val="x-none" w:eastAsia="x-none"/>
        </w:rPr>
      </w:pPr>
      <w:r w:rsidRPr="00551A84">
        <w:rPr>
          <w:rFonts w:ascii="Arial" w:hAnsi="Arial" w:cs="Arial"/>
          <w:bCs/>
          <w:sz w:val="22"/>
          <w:szCs w:val="22"/>
          <w:lang w:val="x-none" w:eastAsia="x-none"/>
        </w:rPr>
        <w:t xml:space="preserve">Předčasné užívání stavby – 3. etapa (část 3A, 3B) a </w:t>
      </w:r>
    </w:p>
    <w:p w14:paraId="2F3CA2F4" w14:textId="77777777" w:rsidR="00551A84" w:rsidRPr="00551A84" w:rsidRDefault="00551A84" w:rsidP="00551A84">
      <w:pPr>
        <w:pStyle w:val="Zkladntextodsazen"/>
        <w:jc w:val="both"/>
        <w:rPr>
          <w:rFonts w:ascii="Arial" w:hAnsi="Arial" w:cs="Arial"/>
          <w:bCs/>
          <w:sz w:val="22"/>
          <w:szCs w:val="22"/>
          <w:lang w:val="x-none" w:eastAsia="x-none"/>
        </w:rPr>
      </w:pPr>
      <w:r w:rsidRPr="00551A84">
        <w:rPr>
          <w:rFonts w:ascii="Arial" w:hAnsi="Arial" w:cs="Arial"/>
          <w:bCs/>
          <w:sz w:val="22"/>
          <w:szCs w:val="22"/>
          <w:lang w:val="x-none" w:eastAsia="x-none"/>
        </w:rPr>
        <w:t>2. etapa (část 2B, 2C)</w:t>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Pr>
          <w:rFonts w:ascii="Arial" w:hAnsi="Arial" w:cs="Arial"/>
          <w:bCs/>
          <w:sz w:val="22"/>
          <w:szCs w:val="22"/>
          <w:lang w:val="x-none" w:eastAsia="x-none"/>
        </w:rPr>
        <w:tab/>
      </w:r>
      <w:r w:rsidRPr="00551A84">
        <w:rPr>
          <w:rFonts w:ascii="Arial" w:hAnsi="Arial" w:cs="Arial"/>
          <w:bCs/>
          <w:sz w:val="22"/>
          <w:szCs w:val="22"/>
          <w:lang w:val="x-none" w:eastAsia="x-none"/>
        </w:rPr>
        <w:t xml:space="preserve">do 31. 10. 2020 </w:t>
      </w:r>
      <w:r w:rsidRPr="00551A84">
        <w:rPr>
          <w:rFonts w:ascii="Arial" w:hAnsi="Arial" w:cs="Arial"/>
          <w:bCs/>
          <w:sz w:val="22"/>
          <w:szCs w:val="22"/>
          <w:lang w:val="x-none" w:eastAsia="x-none"/>
        </w:rPr>
        <w:tab/>
      </w:r>
    </w:p>
    <w:p w14:paraId="4444423B" w14:textId="77777777" w:rsidR="00551A84" w:rsidRPr="00551A84" w:rsidRDefault="00551A84" w:rsidP="00551A84">
      <w:pPr>
        <w:pStyle w:val="Zkladntextodsazen"/>
        <w:jc w:val="both"/>
        <w:rPr>
          <w:rFonts w:ascii="Arial" w:hAnsi="Arial" w:cs="Arial"/>
          <w:bCs/>
          <w:sz w:val="22"/>
          <w:szCs w:val="22"/>
          <w:lang w:val="x-none" w:eastAsia="x-none"/>
        </w:rPr>
      </w:pPr>
      <w:r w:rsidRPr="00551A84">
        <w:rPr>
          <w:rFonts w:ascii="Arial" w:hAnsi="Arial" w:cs="Arial"/>
          <w:bCs/>
          <w:sz w:val="22"/>
          <w:szCs w:val="22"/>
          <w:lang w:val="x-none" w:eastAsia="x-none"/>
        </w:rPr>
        <w:t xml:space="preserve">Předčasné užívání stavby - 1. etapa (část 1A, 1B) a </w:t>
      </w:r>
    </w:p>
    <w:p w14:paraId="09ADB83D" w14:textId="77777777" w:rsidR="00551A84" w:rsidRPr="00551A84" w:rsidRDefault="00551A84" w:rsidP="00551A84">
      <w:pPr>
        <w:pStyle w:val="Zkladntextodsazen"/>
        <w:jc w:val="both"/>
        <w:rPr>
          <w:rFonts w:ascii="Arial" w:hAnsi="Arial" w:cs="Arial"/>
          <w:bCs/>
          <w:sz w:val="22"/>
          <w:szCs w:val="22"/>
          <w:lang w:val="x-none" w:eastAsia="x-none"/>
        </w:rPr>
      </w:pPr>
      <w:r w:rsidRPr="00551A84">
        <w:rPr>
          <w:rFonts w:ascii="Arial" w:hAnsi="Arial" w:cs="Arial"/>
          <w:bCs/>
          <w:sz w:val="22"/>
          <w:szCs w:val="22"/>
          <w:lang w:val="x-none" w:eastAsia="x-none"/>
        </w:rPr>
        <w:t>2. etapa (část 2A)</w:t>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Pr>
          <w:rFonts w:ascii="Arial" w:hAnsi="Arial" w:cs="Arial"/>
          <w:bCs/>
          <w:sz w:val="22"/>
          <w:szCs w:val="22"/>
          <w:lang w:val="x-none" w:eastAsia="x-none"/>
        </w:rPr>
        <w:tab/>
      </w:r>
      <w:r w:rsidRPr="00551A84">
        <w:rPr>
          <w:rFonts w:ascii="Arial" w:hAnsi="Arial" w:cs="Arial"/>
          <w:bCs/>
          <w:sz w:val="22"/>
          <w:szCs w:val="22"/>
          <w:lang w:val="x-none" w:eastAsia="x-none"/>
        </w:rPr>
        <w:t xml:space="preserve">do 31. 10. 2021 </w:t>
      </w:r>
    </w:p>
    <w:p w14:paraId="6881B7BA" w14:textId="77777777" w:rsidR="00392621" w:rsidRDefault="00551A84" w:rsidP="00551A84">
      <w:pPr>
        <w:pStyle w:val="Zkladntextodsazen"/>
        <w:jc w:val="both"/>
        <w:rPr>
          <w:rFonts w:ascii="Arial" w:hAnsi="Arial" w:cs="Arial"/>
          <w:bCs/>
          <w:sz w:val="22"/>
          <w:szCs w:val="22"/>
          <w:lang w:val="x-none" w:eastAsia="x-none"/>
        </w:rPr>
      </w:pPr>
      <w:r w:rsidRPr="00551A84">
        <w:rPr>
          <w:rFonts w:ascii="Arial" w:hAnsi="Arial" w:cs="Arial"/>
          <w:bCs/>
          <w:sz w:val="22"/>
          <w:szCs w:val="22"/>
          <w:lang w:val="x-none" w:eastAsia="x-none"/>
        </w:rPr>
        <w:t>Dokončení díla vč. předání kompletní dokladové části</w:t>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Pr>
          <w:rFonts w:ascii="Arial" w:hAnsi="Arial" w:cs="Arial"/>
          <w:bCs/>
          <w:sz w:val="22"/>
          <w:szCs w:val="22"/>
          <w:lang w:val="x-none" w:eastAsia="x-none"/>
        </w:rPr>
        <w:tab/>
      </w:r>
      <w:r w:rsidRPr="00551A84">
        <w:rPr>
          <w:rFonts w:ascii="Arial" w:hAnsi="Arial" w:cs="Arial"/>
          <w:bCs/>
          <w:sz w:val="22"/>
          <w:szCs w:val="22"/>
          <w:lang w:val="x-none" w:eastAsia="x-none"/>
        </w:rPr>
        <w:t>do 15. 12. 2021</w:t>
      </w:r>
    </w:p>
    <w:p w14:paraId="537243EB" w14:textId="77777777" w:rsidR="00551A84" w:rsidRPr="005C1B65" w:rsidRDefault="00551A84" w:rsidP="00551A84">
      <w:pPr>
        <w:pStyle w:val="Zkladntextodsazen"/>
        <w:jc w:val="both"/>
        <w:rPr>
          <w:rFonts w:ascii="Arial" w:hAnsi="Arial" w:cs="Arial"/>
          <w:sz w:val="22"/>
          <w:szCs w:val="22"/>
        </w:rPr>
      </w:pPr>
    </w:p>
    <w:p w14:paraId="61A4770B" w14:textId="77777777"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E54C5F">
        <w:rPr>
          <w:rFonts w:ascii="Arial" w:hAnsi="Arial"/>
          <w:sz w:val="22"/>
        </w:rPr>
        <w:t>1</w:t>
      </w:r>
      <w:r w:rsidR="003903C3">
        <w:rPr>
          <w:rFonts w:ascii="Arial" w:hAnsi="Arial"/>
          <w:sz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1441D6">
        <w:rPr>
          <w:rFonts w:ascii="Arial" w:hAnsi="Arial"/>
          <w:sz w:val="22"/>
        </w:rPr>
        <w:t>1</w:t>
      </w:r>
      <w:r w:rsidR="004D3CBC" w:rsidRPr="0030335C">
        <w:rPr>
          <w:rFonts w:ascii="Arial" w:hAnsi="Arial"/>
          <w:sz w:val="22"/>
        </w:rPr>
        <w:t xml:space="preserve">. </w:t>
      </w:r>
      <w:r w:rsidR="005229BF" w:rsidRPr="0030335C">
        <w:rPr>
          <w:rFonts w:ascii="Arial" w:hAnsi="Arial"/>
          <w:sz w:val="22"/>
        </w:rPr>
        <w:t xml:space="preserve">Čas plnění zahrnuje </w:t>
      </w:r>
      <w:r w:rsidR="00E54C5F">
        <w:rPr>
          <w:rFonts w:ascii="Arial" w:hAnsi="Arial"/>
          <w:sz w:val="22"/>
        </w:rPr>
        <w:t>2</w:t>
      </w:r>
      <w:r w:rsidR="003903C3">
        <w:rPr>
          <w:rFonts w:ascii="Arial" w:hAnsi="Arial" w:cs="Arial"/>
          <w:spacing w:val="6"/>
          <w:sz w:val="22"/>
          <w:szCs w:val="22"/>
        </w:rPr>
        <w:t>1</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7D77D7AE" w14:textId="77777777" w:rsidR="00392621" w:rsidRPr="0030335C" w:rsidRDefault="00392621" w:rsidP="002F143C">
      <w:pPr>
        <w:pStyle w:val="Zkladntextodsazen"/>
        <w:tabs>
          <w:tab w:val="left" w:pos="567"/>
        </w:tabs>
        <w:jc w:val="both"/>
        <w:rPr>
          <w:rFonts w:ascii="Arial" w:hAnsi="Arial"/>
          <w:sz w:val="22"/>
        </w:rPr>
      </w:pPr>
    </w:p>
    <w:p w14:paraId="799A239F" w14:textId="77777777" w:rsidR="00A51C2E" w:rsidRPr="005C1B65" w:rsidRDefault="00A51C2E" w:rsidP="002C48E7">
      <w:pPr>
        <w:pStyle w:val="Zkladntextodsazen"/>
        <w:tabs>
          <w:tab w:val="left" w:pos="567"/>
        </w:tabs>
        <w:jc w:val="both"/>
        <w:rPr>
          <w:rFonts w:ascii="Arial" w:hAnsi="Arial" w:cs="Arial"/>
          <w:b/>
          <w:sz w:val="22"/>
          <w:szCs w:val="22"/>
        </w:rPr>
      </w:pPr>
    </w:p>
    <w:p w14:paraId="29557CE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4FA48FCA"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14:paraId="772D203B"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193A6E3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14:paraId="71A24A41"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14:paraId="7A079480"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14:paraId="0FD8DA21" w14:textId="77777777" w:rsidR="00924FDB" w:rsidRPr="00924FDB" w:rsidRDefault="00924FDB" w:rsidP="00924FDB">
      <w:pPr>
        <w:pStyle w:val="Zkladntextodsazen"/>
        <w:jc w:val="both"/>
        <w:rPr>
          <w:rFonts w:ascii="Arial" w:hAnsi="Arial" w:cs="Arial"/>
          <w:bCs/>
          <w:sz w:val="22"/>
          <w:szCs w:val="22"/>
        </w:rPr>
      </w:pPr>
    </w:p>
    <w:p w14:paraId="0D34DF8F"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407133EF" w14:textId="77777777" w:rsidR="003B7F43" w:rsidRDefault="003B7F43" w:rsidP="00924FDB">
      <w:pPr>
        <w:pStyle w:val="Zkladntextodsazen"/>
        <w:jc w:val="both"/>
        <w:rPr>
          <w:rFonts w:ascii="Arial" w:hAnsi="Arial" w:cs="Arial"/>
          <w:bCs/>
          <w:sz w:val="22"/>
          <w:szCs w:val="22"/>
        </w:rPr>
      </w:pPr>
    </w:p>
    <w:p w14:paraId="51E24080"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6DEEF0A1"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6FD13ED2"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963F3B4"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A890C25"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16A3B36C"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2126F0C1"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6A13D5E8"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02924C8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18D6F4A"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69F34AD7"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358B0C99"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26F120A" w14:textId="77777777" w:rsidR="003B7F43" w:rsidRPr="00C92A09" w:rsidRDefault="003B7F43" w:rsidP="00572C5B">
            <w:pPr>
              <w:jc w:val="center"/>
              <w:rPr>
                <w:rFonts w:ascii="Arial" w:hAnsi="Arial" w:cs="Arial"/>
                <w:bCs/>
              </w:rPr>
            </w:pPr>
          </w:p>
        </w:tc>
      </w:tr>
      <w:tr w:rsidR="003B7F43" w:rsidRPr="00C92A09" w14:paraId="330E1CFF"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1602220A"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6AE09DAA" w14:textId="77777777" w:rsidR="003B7F43" w:rsidRPr="00C92A09" w:rsidRDefault="00177F9A" w:rsidP="001204F8">
            <w:pPr>
              <w:jc w:val="center"/>
              <w:rPr>
                <w:rFonts w:ascii="Arial" w:hAnsi="Arial" w:cs="Arial"/>
                <w:bCs/>
              </w:rPr>
            </w:pPr>
            <w:r>
              <w:rPr>
                <w:rFonts w:ascii="Arial" w:hAnsi="Arial" w:cs="Arial"/>
                <w:bCs/>
              </w:rPr>
              <w:t>2</w:t>
            </w:r>
            <w:r w:rsidR="003903C3">
              <w:rPr>
                <w:rFonts w:ascii="Arial" w:hAnsi="Arial" w:cs="Arial"/>
                <w:bCs/>
              </w:rPr>
              <w:t>1</w:t>
            </w:r>
          </w:p>
        </w:tc>
        <w:tc>
          <w:tcPr>
            <w:tcW w:w="809" w:type="pct"/>
            <w:tcBorders>
              <w:top w:val="dotted" w:sz="4" w:space="0" w:color="auto"/>
              <w:bottom w:val="dotted" w:sz="4" w:space="0" w:color="auto"/>
            </w:tcBorders>
            <w:shd w:val="clear" w:color="auto" w:fill="FFFFFF"/>
            <w:vAlign w:val="center"/>
          </w:tcPr>
          <w:p w14:paraId="460D8043"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0EFE6DC6"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51C5F9D4" w14:textId="77777777" w:rsidR="003B7F43" w:rsidRPr="00C92A09" w:rsidRDefault="003B7F43" w:rsidP="00572C5B">
            <w:pPr>
              <w:jc w:val="center"/>
              <w:rPr>
                <w:rFonts w:ascii="Arial" w:hAnsi="Arial" w:cs="Arial"/>
                <w:bCs/>
              </w:rPr>
            </w:pPr>
          </w:p>
        </w:tc>
      </w:tr>
      <w:tr w:rsidR="003B7F43" w:rsidRPr="00C92A09" w14:paraId="718C4F41"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3F7B3A74"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757E497B"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8D5EF9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125644A9"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294CD15" w14:textId="77777777" w:rsidR="003B7F43" w:rsidRPr="00C92A09" w:rsidRDefault="003B7F43" w:rsidP="00572C5B">
            <w:pPr>
              <w:jc w:val="center"/>
              <w:rPr>
                <w:rFonts w:ascii="Arial" w:hAnsi="Arial" w:cs="Arial"/>
                <w:b/>
                <w:bCs/>
              </w:rPr>
            </w:pPr>
          </w:p>
        </w:tc>
      </w:tr>
    </w:tbl>
    <w:p w14:paraId="2EC96C65" w14:textId="77777777" w:rsidR="003B7F43" w:rsidRPr="00A05141" w:rsidRDefault="003B7F43" w:rsidP="00924FDB">
      <w:pPr>
        <w:pStyle w:val="Zkladntextodsazen"/>
        <w:jc w:val="both"/>
        <w:rPr>
          <w:rFonts w:ascii="Arial" w:hAnsi="Arial"/>
          <w:b/>
          <w:sz w:val="22"/>
        </w:rPr>
      </w:pPr>
    </w:p>
    <w:p w14:paraId="25EC3BB9" w14:textId="1D8AD90C" w:rsidR="00AC4C65" w:rsidRPr="00694440" w:rsidRDefault="004C0555" w:rsidP="000B0B2F">
      <w:pPr>
        <w:pStyle w:val="Zkladntextodsazen"/>
        <w:numPr>
          <w:ilvl w:val="1"/>
          <w:numId w:val="8"/>
        </w:numPr>
        <w:tabs>
          <w:tab w:val="left" w:pos="570"/>
        </w:tabs>
        <w:ind w:left="0" w:firstLine="0"/>
        <w:jc w:val="both"/>
        <w:rPr>
          <w:rFonts w:ascii="Arial" w:hAnsi="Arial" w:cs="Arial"/>
          <w:sz w:val="22"/>
          <w:szCs w:val="22"/>
        </w:rPr>
      </w:pPr>
      <w:r w:rsidRPr="00694440">
        <w:rPr>
          <w:rFonts w:ascii="Arial" w:hAnsi="Arial" w:cs="Arial"/>
          <w:sz w:val="22"/>
          <w:szCs w:val="22"/>
        </w:rPr>
        <w:lastRenderedPageBreak/>
        <w:t>Celkovou a pro účely fakturace rozhodnou cenou se rozumí cena vč. DPH.</w:t>
      </w:r>
      <w:r w:rsidR="00694440" w:rsidRPr="00694440">
        <w:rPr>
          <w:rFonts w:ascii="Arial" w:hAnsi="Arial" w:cs="Arial"/>
          <w:sz w:val="22"/>
          <w:szCs w:val="22"/>
        </w:rPr>
        <w:t xml:space="preserve"> </w:t>
      </w:r>
      <w:r w:rsidR="00392621" w:rsidRPr="00694440">
        <w:rPr>
          <w:rFonts w:ascii="Arial" w:hAnsi="Arial" w:cs="Arial"/>
          <w:sz w:val="22"/>
          <w:szCs w:val="22"/>
        </w:rPr>
        <w:t xml:space="preserve">V ceně podle </w:t>
      </w:r>
      <w:r w:rsidR="00C50E94" w:rsidRPr="00694440">
        <w:rPr>
          <w:rFonts w:ascii="Arial" w:hAnsi="Arial" w:cs="Arial"/>
          <w:sz w:val="22"/>
          <w:szCs w:val="22"/>
        </w:rPr>
        <w:t xml:space="preserve">bodu </w:t>
      </w:r>
      <w:proofErr w:type="gramStart"/>
      <w:r w:rsidR="00C50E94" w:rsidRPr="00694440">
        <w:rPr>
          <w:rFonts w:ascii="Arial" w:hAnsi="Arial" w:cs="Arial"/>
          <w:sz w:val="22"/>
          <w:szCs w:val="22"/>
        </w:rPr>
        <w:t>5.1. jsou</w:t>
      </w:r>
      <w:proofErr w:type="gramEnd"/>
      <w:r w:rsidR="00392621" w:rsidRPr="00694440">
        <w:rPr>
          <w:rFonts w:ascii="Arial" w:hAnsi="Arial" w:cs="Arial"/>
          <w:sz w:val="22"/>
          <w:szCs w:val="22"/>
        </w:rPr>
        <w:t xml:space="preserve"> zahrnuty veškeré náklady na výkon </w:t>
      </w:r>
      <w:r w:rsidR="00BD6B51" w:rsidRPr="00694440">
        <w:rPr>
          <w:rFonts w:ascii="Arial" w:hAnsi="Arial" w:cs="Arial"/>
          <w:sz w:val="22"/>
          <w:szCs w:val="22"/>
        </w:rPr>
        <w:t>činností příkazníka</w:t>
      </w:r>
      <w:r w:rsidR="00392621" w:rsidRPr="00694440">
        <w:rPr>
          <w:rFonts w:ascii="Arial" w:hAnsi="Arial" w:cs="Arial"/>
          <w:sz w:val="22"/>
          <w:szCs w:val="22"/>
        </w:rPr>
        <w:t>.</w:t>
      </w:r>
      <w:r w:rsidR="00817D71" w:rsidRPr="00694440">
        <w:rPr>
          <w:rFonts w:ascii="Arial" w:hAnsi="Arial" w:cs="Arial"/>
          <w:sz w:val="22"/>
          <w:szCs w:val="22"/>
        </w:rPr>
        <w:t xml:space="preserve"> Cena za </w:t>
      </w:r>
      <w:r w:rsidR="00AC4C65" w:rsidRPr="00694440">
        <w:rPr>
          <w:rFonts w:ascii="Arial" w:hAnsi="Arial" w:cs="Arial"/>
          <w:sz w:val="22"/>
          <w:szCs w:val="22"/>
        </w:rPr>
        <w:t>dílo může být upravena (zvýšena či snížena) dodatky k této smlouvě</w:t>
      </w:r>
      <w:r w:rsidR="00D74256" w:rsidRPr="00694440">
        <w:rPr>
          <w:rFonts w:ascii="Arial" w:hAnsi="Arial" w:cs="Arial"/>
          <w:spacing w:val="-6"/>
          <w:sz w:val="22"/>
          <w:szCs w:val="22"/>
        </w:rPr>
        <w:t>.</w:t>
      </w:r>
    </w:p>
    <w:p w14:paraId="72BBEBF0" w14:textId="77777777" w:rsidR="00CB322E" w:rsidRPr="005C1B65" w:rsidRDefault="00CB322E" w:rsidP="002C48E7">
      <w:pPr>
        <w:pStyle w:val="Zkladntextodsazen"/>
        <w:jc w:val="both"/>
        <w:rPr>
          <w:rFonts w:ascii="Arial" w:hAnsi="Arial" w:cs="Arial"/>
          <w:sz w:val="22"/>
          <w:szCs w:val="22"/>
        </w:rPr>
      </w:pPr>
    </w:p>
    <w:p w14:paraId="2E575E2F"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68C4FE9F"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686919E3"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23130A89" w14:textId="77777777" w:rsidR="00A05141" w:rsidRPr="003F3534" w:rsidRDefault="00A05141" w:rsidP="00A05141">
      <w:pPr>
        <w:pStyle w:val="Zkladntextodsazen"/>
        <w:ind w:left="360"/>
        <w:jc w:val="both"/>
        <w:rPr>
          <w:rFonts w:ascii="Arial" w:hAnsi="Arial" w:cs="Arial"/>
          <w:sz w:val="22"/>
          <w:szCs w:val="22"/>
        </w:rPr>
      </w:pPr>
    </w:p>
    <w:p w14:paraId="2C87E0EB" w14:textId="77777777"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9450B2" w:rsidRPr="009450B2">
        <w:rPr>
          <w:rFonts w:ascii="Arial" w:hAnsi="Arial" w:cs="Arial"/>
          <w:sz w:val="22"/>
          <w:szCs w:val="22"/>
        </w:rPr>
        <w:t xml:space="preserve">II/399 </w:t>
      </w:r>
      <w:proofErr w:type="gramStart"/>
      <w:r w:rsidR="009450B2" w:rsidRPr="009450B2">
        <w:rPr>
          <w:rFonts w:ascii="Arial" w:hAnsi="Arial" w:cs="Arial"/>
          <w:sz w:val="22"/>
          <w:szCs w:val="22"/>
        </w:rPr>
        <w:t>křiž. s  III/39911</w:t>
      </w:r>
      <w:proofErr w:type="gramEnd"/>
      <w:r w:rsidR="009450B2" w:rsidRPr="009450B2">
        <w:rPr>
          <w:rFonts w:ascii="Arial" w:hAnsi="Arial" w:cs="Arial"/>
          <w:sz w:val="22"/>
          <w:szCs w:val="22"/>
        </w:rPr>
        <w:t xml:space="preserve"> - Dalešice - křiž. s II/351</w:t>
      </w:r>
      <w:r w:rsidR="003903C3" w:rsidRPr="003903C3">
        <w:rPr>
          <w:rFonts w:ascii="Arial" w:hAnsi="Arial" w:cs="Arial"/>
          <w:sz w:val="22"/>
          <w:szCs w:val="22"/>
        </w:rPr>
        <w:t xml:space="preserve"> </w:t>
      </w:r>
      <w:r w:rsidR="00B511AC" w:rsidRPr="00A05141">
        <w:rPr>
          <w:rFonts w:ascii="Arial" w:hAnsi="Arial" w:cs="Arial"/>
          <w:sz w:val="22"/>
          <w:szCs w:val="22"/>
        </w:rPr>
        <w:t xml:space="preserve">a registrační číslo projektu </w:t>
      </w:r>
      <w:r w:rsidR="00E85790" w:rsidRPr="00A679D8">
        <w:rPr>
          <w:rStyle w:val="datalabel"/>
          <w:rFonts w:ascii="Arial" w:hAnsi="Arial" w:cs="Arial"/>
          <w:sz w:val="22"/>
        </w:rPr>
        <w:t>CZ.</w:t>
      </w:r>
      <w:r w:rsidR="00E85790" w:rsidRPr="002C4FB7">
        <w:rPr>
          <w:rStyle w:val="datalabel"/>
          <w:rFonts w:ascii="Arial" w:hAnsi="Arial" w:cs="Arial"/>
          <w:sz w:val="22"/>
        </w:rPr>
        <w:t>06.1.42/0.0/0.0/17_082/0010360</w:t>
      </w:r>
      <w:r w:rsidR="00DD68C7" w:rsidRPr="003903C3">
        <w:rPr>
          <w:rFonts w:ascii="Arial" w:hAnsi="Arial" w:cs="Arial"/>
          <w:bCs/>
          <w:sz w:val="22"/>
          <w:szCs w:val="22"/>
        </w:rPr>
        <w:t>.</w:t>
      </w:r>
    </w:p>
    <w:p w14:paraId="73CC6538" w14:textId="77777777" w:rsidR="00DD68C7" w:rsidRPr="00A05141" w:rsidRDefault="00DD68C7" w:rsidP="00DD68C7">
      <w:pPr>
        <w:pStyle w:val="Zkladntextodsazen"/>
        <w:jc w:val="both"/>
        <w:rPr>
          <w:rFonts w:ascii="Arial" w:hAnsi="Arial" w:cs="Arial"/>
          <w:sz w:val="22"/>
          <w:szCs w:val="22"/>
        </w:rPr>
      </w:pPr>
    </w:p>
    <w:p w14:paraId="03540AFC" w14:textId="67EB00C8"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74256">
        <w:rPr>
          <w:rFonts w:ascii="Arial" w:hAnsi="Arial" w:cs="Arial"/>
          <w:spacing w:val="4"/>
          <w:sz w:val="22"/>
          <w:szCs w:val="22"/>
        </w:rPr>
        <w:t>příkazníkem</w:t>
      </w:r>
      <w:r w:rsidR="00D74256" w:rsidRPr="006E2BC3">
        <w:rPr>
          <w:rFonts w:ascii="Arial" w:hAnsi="Arial" w:cs="Arial"/>
          <w:spacing w:val="4"/>
          <w:sz w:val="22"/>
          <w:szCs w:val="22"/>
        </w:rPr>
        <w:t xml:space="preserve"> </w:t>
      </w:r>
      <w:r w:rsidR="000B7A5F" w:rsidRPr="006E2BC3">
        <w:rPr>
          <w:rFonts w:ascii="Arial" w:hAnsi="Arial" w:cs="Arial"/>
          <w:spacing w:val="4"/>
          <w:sz w:val="22"/>
          <w:szCs w:val="22"/>
        </w:rPr>
        <w:t xml:space="preserve">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4A361FEA" w14:textId="77777777" w:rsidR="005C477F" w:rsidRPr="005C1B65" w:rsidRDefault="005C477F" w:rsidP="005C477F">
      <w:pPr>
        <w:pStyle w:val="Zkladntextodsazen"/>
        <w:jc w:val="both"/>
        <w:rPr>
          <w:rFonts w:ascii="Arial" w:hAnsi="Arial" w:cs="Arial"/>
          <w:sz w:val="22"/>
          <w:szCs w:val="22"/>
        </w:rPr>
      </w:pPr>
    </w:p>
    <w:p w14:paraId="197340F5"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758FC587" w14:textId="77777777" w:rsidR="005C477F" w:rsidRPr="005C1B65" w:rsidRDefault="005C477F" w:rsidP="005C477F">
      <w:pPr>
        <w:pStyle w:val="Zkladntextodsazen"/>
        <w:jc w:val="both"/>
        <w:rPr>
          <w:rFonts w:ascii="Arial" w:hAnsi="Arial" w:cs="Arial"/>
          <w:sz w:val="22"/>
          <w:szCs w:val="22"/>
        </w:rPr>
      </w:pPr>
    </w:p>
    <w:p w14:paraId="2799B3AC"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4E8E890D" w14:textId="77777777" w:rsidR="002B315B" w:rsidRPr="005C1B65" w:rsidRDefault="002B315B" w:rsidP="002B315B">
      <w:pPr>
        <w:pStyle w:val="Zkladntextodsazen"/>
        <w:jc w:val="both"/>
        <w:rPr>
          <w:rFonts w:ascii="Arial" w:hAnsi="Arial" w:cs="Arial"/>
          <w:sz w:val="22"/>
          <w:szCs w:val="22"/>
        </w:rPr>
      </w:pPr>
    </w:p>
    <w:p w14:paraId="4D2CA112"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442C1837" w14:textId="77777777" w:rsidR="002B315B" w:rsidRPr="005C1B65" w:rsidRDefault="002B315B" w:rsidP="002B315B">
      <w:pPr>
        <w:pStyle w:val="Zkladntextodsazen"/>
        <w:jc w:val="both"/>
        <w:rPr>
          <w:rFonts w:ascii="Arial" w:hAnsi="Arial" w:cs="Arial"/>
          <w:sz w:val="22"/>
          <w:szCs w:val="22"/>
        </w:rPr>
      </w:pPr>
    </w:p>
    <w:p w14:paraId="6AA9C64D"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0E296D63" w14:textId="77777777" w:rsidR="005C477F" w:rsidRPr="005C1B65" w:rsidRDefault="005C477F" w:rsidP="00C036B4">
      <w:pPr>
        <w:pStyle w:val="Zkladntextodsazen"/>
        <w:tabs>
          <w:tab w:val="left" w:pos="570"/>
        </w:tabs>
        <w:jc w:val="both"/>
        <w:rPr>
          <w:rFonts w:ascii="Arial" w:hAnsi="Arial" w:cs="Arial"/>
          <w:sz w:val="22"/>
          <w:szCs w:val="22"/>
        </w:rPr>
      </w:pPr>
    </w:p>
    <w:p w14:paraId="66563AA4"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14:paraId="151490F4" w14:textId="77777777" w:rsidR="005C477F" w:rsidRPr="005C1B65" w:rsidRDefault="005C477F" w:rsidP="00C036B4">
      <w:pPr>
        <w:pStyle w:val="Zkladntextodsazen"/>
        <w:tabs>
          <w:tab w:val="left" w:pos="570"/>
        </w:tabs>
        <w:jc w:val="both"/>
        <w:rPr>
          <w:rFonts w:ascii="Arial" w:hAnsi="Arial" w:cs="Arial"/>
          <w:sz w:val="22"/>
          <w:szCs w:val="22"/>
        </w:rPr>
      </w:pPr>
    </w:p>
    <w:p w14:paraId="51099F48"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7930614C" w14:textId="77777777" w:rsidR="00F8230C" w:rsidRPr="005C1B65" w:rsidRDefault="00F8230C" w:rsidP="005C477F">
      <w:pPr>
        <w:pStyle w:val="Zkladntextodsazen"/>
        <w:jc w:val="both"/>
        <w:rPr>
          <w:rFonts w:ascii="Arial" w:hAnsi="Arial" w:cs="Arial"/>
          <w:sz w:val="22"/>
          <w:szCs w:val="22"/>
        </w:rPr>
      </w:pPr>
    </w:p>
    <w:p w14:paraId="5011A023" w14:textId="77777777" w:rsidR="003B7F43" w:rsidRDefault="003B7F43" w:rsidP="002C48E7">
      <w:pPr>
        <w:pStyle w:val="Zkladntextodsazen"/>
        <w:spacing w:before="120" w:after="120"/>
        <w:jc w:val="center"/>
        <w:rPr>
          <w:rFonts w:ascii="Arial" w:hAnsi="Arial" w:cs="Arial"/>
          <w:b/>
          <w:sz w:val="22"/>
          <w:szCs w:val="22"/>
        </w:rPr>
      </w:pPr>
    </w:p>
    <w:p w14:paraId="4F393E8C" w14:textId="77777777" w:rsidR="00CB322E" w:rsidRDefault="00CB322E" w:rsidP="002C48E7">
      <w:pPr>
        <w:pStyle w:val="Zkladntextodsazen"/>
        <w:spacing w:before="120" w:after="120"/>
        <w:jc w:val="center"/>
        <w:rPr>
          <w:rFonts w:ascii="Arial" w:hAnsi="Arial" w:cs="Arial"/>
          <w:b/>
          <w:sz w:val="22"/>
          <w:szCs w:val="22"/>
        </w:rPr>
      </w:pPr>
    </w:p>
    <w:p w14:paraId="622166E9"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3675E19F" w14:textId="77777777"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14:paraId="635D5698" w14:textId="77777777" w:rsidR="00392621" w:rsidRPr="005C1B65" w:rsidRDefault="00392621" w:rsidP="002C48E7">
      <w:pPr>
        <w:pStyle w:val="Zkladntextodsazen"/>
        <w:jc w:val="both"/>
        <w:rPr>
          <w:rFonts w:ascii="Arial" w:hAnsi="Arial" w:cs="Arial"/>
          <w:sz w:val="22"/>
          <w:szCs w:val="22"/>
        </w:rPr>
      </w:pPr>
    </w:p>
    <w:p w14:paraId="0ECFEA27"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595680FB" w14:textId="77777777" w:rsidR="002969BA" w:rsidRPr="005C1B65" w:rsidRDefault="002969BA" w:rsidP="00C656F2">
      <w:pPr>
        <w:pStyle w:val="Zkladntextodsazen"/>
        <w:tabs>
          <w:tab w:val="left" w:pos="567"/>
        </w:tabs>
        <w:jc w:val="both"/>
        <w:rPr>
          <w:rFonts w:ascii="Arial" w:hAnsi="Arial" w:cs="Arial"/>
          <w:sz w:val="22"/>
          <w:szCs w:val="22"/>
        </w:rPr>
      </w:pPr>
    </w:p>
    <w:p w14:paraId="669EFA78"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7BFBACE6" w14:textId="77777777" w:rsidR="008F454A" w:rsidRDefault="008F454A" w:rsidP="008F454A">
      <w:pPr>
        <w:pStyle w:val="Odstavecseseznamem"/>
        <w:rPr>
          <w:rFonts w:ascii="Arial" w:hAnsi="Arial" w:cs="Arial"/>
          <w:sz w:val="22"/>
          <w:szCs w:val="22"/>
        </w:rPr>
      </w:pPr>
    </w:p>
    <w:p w14:paraId="0124F58F"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01ED2820" w14:textId="77777777" w:rsidR="0095760F" w:rsidRPr="005C1B65" w:rsidRDefault="0095760F" w:rsidP="002C48E7">
      <w:pPr>
        <w:pStyle w:val="Zkladntextodsazen"/>
        <w:tabs>
          <w:tab w:val="left" w:pos="567"/>
        </w:tabs>
        <w:jc w:val="both"/>
        <w:rPr>
          <w:rFonts w:ascii="Arial" w:hAnsi="Arial" w:cs="Arial"/>
          <w:sz w:val="22"/>
          <w:szCs w:val="22"/>
        </w:rPr>
      </w:pPr>
    </w:p>
    <w:p w14:paraId="0228F772"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78A988A4" w14:textId="77777777" w:rsidR="007C57BD" w:rsidRDefault="007C57BD" w:rsidP="007C57BD">
      <w:pPr>
        <w:pStyle w:val="Odstavecseseznamem"/>
        <w:rPr>
          <w:rFonts w:ascii="Arial" w:hAnsi="Arial" w:cs="Arial"/>
          <w:sz w:val="22"/>
          <w:szCs w:val="22"/>
        </w:rPr>
      </w:pPr>
    </w:p>
    <w:p w14:paraId="1AEC044C" w14:textId="77777777" w:rsidR="00920C61" w:rsidRPr="005C1B65" w:rsidRDefault="00920C61" w:rsidP="00920C61">
      <w:pPr>
        <w:pStyle w:val="Zkladntextodsazen"/>
        <w:tabs>
          <w:tab w:val="left" w:pos="567"/>
        </w:tabs>
        <w:jc w:val="both"/>
        <w:rPr>
          <w:rFonts w:ascii="Arial" w:hAnsi="Arial" w:cs="Arial"/>
          <w:sz w:val="22"/>
          <w:szCs w:val="22"/>
        </w:rPr>
      </w:pPr>
    </w:p>
    <w:p w14:paraId="6B6D96C6"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663E087D" w14:textId="77777777"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14:paraId="74D8863D" w14:textId="77777777" w:rsidR="00F346AC" w:rsidRPr="005C1B65" w:rsidRDefault="00F346AC" w:rsidP="002C48E7">
      <w:pPr>
        <w:pStyle w:val="Zkladntextodsazen"/>
        <w:tabs>
          <w:tab w:val="left" w:pos="567"/>
        </w:tabs>
        <w:jc w:val="both"/>
        <w:rPr>
          <w:rFonts w:ascii="Arial" w:hAnsi="Arial" w:cs="Arial"/>
          <w:sz w:val="22"/>
          <w:szCs w:val="22"/>
        </w:rPr>
      </w:pPr>
    </w:p>
    <w:p w14:paraId="31A2C267"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C08C727" w14:textId="77777777" w:rsidR="007A7B3F" w:rsidRPr="00CB792D" w:rsidRDefault="007A7B3F" w:rsidP="007A7B3F">
      <w:pPr>
        <w:pStyle w:val="Odstavecseseznamem"/>
        <w:rPr>
          <w:rFonts w:ascii="Arial" w:hAnsi="Arial" w:cs="Arial"/>
          <w:sz w:val="32"/>
          <w:szCs w:val="32"/>
        </w:rPr>
      </w:pPr>
    </w:p>
    <w:p w14:paraId="07CD05ED" w14:textId="77777777" w:rsidR="007A7B3F" w:rsidRPr="005C1B65" w:rsidRDefault="007A7B3F" w:rsidP="007A7B3F">
      <w:pPr>
        <w:pStyle w:val="Zkladntextodsazen"/>
        <w:tabs>
          <w:tab w:val="left" w:pos="567"/>
        </w:tabs>
        <w:ind w:left="720"/>
        <w:jc w:val="both"/>
        <w:rPr>
          <w:rFonts w:ascii="Arial" w:hAnsi="Arial" w:cs="Arial"/>
          <w:sz w:val="22"/>
          <w:szCs w:val="22"/>
        </w:rPr>
      </w:pPr>
    </w:p>
    <w:p w14:paraId="5F691802"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DCAE66E"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4BF704C5" w14:textId="77777777" w:rsidR="00EB3840" w:rsidRPr="005C1B65" w:rsidRDefault="00EB3840" w:rsidP="00EB3840">
      <w:pPr>
        <w:pStyle w:val="Zkladntextodsazen"/>
        <w:jc w:val="both"/>
        <w:rPr>
          <w:rFonts w:ascii="Arial" w:hAnsi="Arial" w:cs="Arial"/>
          <w:sz w:val="22"/>
          <w:szCs w:val="22"/>
        </w:rPr>
      </w:pPr>
    </w:p>
    <w:p w14:paraId="5E7EC83D"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0D4C1B9" w14:textId="77777777" w:rsidR="00F346AC" w:rsidRPr="005C1B65" w:rsidRDefault="00F346AC" w:rsidP="002C48E7">
      <w:pPr>
        <w:pStyle w:val="Zkladntextodsazen"/>
        <w:jc w:val="both"/>
        <w:rPr>
          <w:rFonts w:ascii="Arial" w:hAnsi="Arial" w:cs="Arial"/>
          <w:sz w:val="22"/>
          <w:szCs w:val="22"/>
        </w:rPr>
      </w:pPr>
    </w:p>
    <w:p w14:paraId="3D18AFD2"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771DEE6B" w14:textId="77777777" w:rsidR="0000132A" w:rsidRPr="005C1B65" w:rsidRDefault="0000132A" w:rsidP="002B60BE">
      <w:pPr>
        <w:pStyle w:val="Odstavecseseznamem"/>
        <w:rPr>
          <w:rFonts w:ascii="Arial" w:hAnsi="Arial" w:cs="Arial"/>
          <w:sz w:val="22"/>
          <w:szCs w:val="22"/>
        </w:rPr>
      </w:pPr>
    </w:p>
    <w:p w14:paraId="5250649F"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71311B60" w14:textId="77777777" w:rsidR="00ED03BF" w:rsidRPr="00CB792D" w:rsidRDefault="00ED03BF" w:rsidP="00ED03BF">
      <w:pPr>
        <w:pStyle w:val="Zkladntextodsazen"/>
        <w:jc w:val="both"/>
        <w:rPr>
          <w:rFonts w:ascii="Arial" w:hAnsi="Arial" w:cs="Arial"/>
          <w:sz w:val="32"/>
          <w:szCs w:val="32"/>
        </w:rPr>
      </w:pPr>
    </w:p>
    <w:p w14:paraId="03F41622" w14:textId="77777777" w:rsidR="00356977" w:rsidRPr="005C1B65" w:rsidRDefault="00356977" w:rsidP="002C48E7">
      <w:pPr>
        <w:pStyle w:val="Zkladntextodsazen"/>
        <w:jc w:val="both"/>
        <w:rPr>
          <w:rFonts w:ascii="Arial" w:hAnsi="Arial" w:cs="Arial"/>
          <w:sz w:val="22"/>
          <w:szCs w:val="22"/>
        </w:rPr>
      </w:pPr>
    </w:p>
    <w:p w14:paraId="4601CB53"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4DE2191A"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75E9CE23" w14:textId="37055949"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09390F">
        <w:rPr>
          <w:rFonts w:ascii="Arial" w:hAnsi="Arial" w:cs="Arial"/>
          <w:spacing w:val="-6"/>
          <w:sz w:val="22"/>
          <w:szCs w:val="22"/>
        </w:rPr>
        <w:lastRenderedPageBreak/>
        <w:t>Příkazník</w:t>
      </w:r>
      <w:r w:rsidR="00F346AC" w:rsidRPr="0009390F">
        <w:rPr>
          <w:rFonts w:ascii="Arial" w:hAnsi="Arial" w:cs="Arial"/>
          <w:spacing w:val="-6"/>
          <w:sz w:val="22"/>
          <w:szCs w:val="22"/>
        </w:rPr>
        <w:t xml:space="preserve"> se zavazuje, že po celou dobu plnění svého závazku z této smlouvy bude mít na vlastní</w:t>
      </w:r>
      <w:r w:rsidR="00F346AC" w:rsidRPr="005C1B65">
        <w:rPr>
          <w:rFonts w:ascii="Arial" w:hAnsi="Arial" w:cs="Arial"/>
          <w:sz w:val="22"/>
          <w:szCs w:val="22"/>
        </w:rPr>
        <w:t xml:space="preserve"> </w:t>
      </w:r>
      <w:r w:rsidR="00F346AC" w:rsidRPr="00C143F5">
        <w:rPr>
          <w:rFonts w:ascii="Arial" w:hAnsi="Arial" w:cs="Arial"/>
          <w:spacing w:val="2"/>
          <w:sz w:val="22"/>
          <w:szCs w:val="22"/>
        </w:rPr>
        <w:t>náklady sjednáno profesní pojištění odpovědnosti za škodu způsobenou třetím osobám vyplývající</w:t>
      </w:r>
      <w:r w:rsidR="00F346AC"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00F346AC" w:rsidRPr="005C1B65">
        <w:rPr>
          <w:rFonts w:ascii="Arial" w:hAnsi="Arial" w:cs="Arial"/>
          <w:sz w:val="22"/>
          <w:szCs w:val="22"/>
        </w:rPr>
        <w:t xml:space="preserve"> mil. Kč</w:t>
      </w:r>
      <w:r w:rsidR="006473B3" w:rsidRPr="005C1B65">
        <w:rPr>
          <w:rFonts w:ascii="Arial" w:hAnsi="Arial" w:cs="Arial"/>
          <w:sz w:val="22"/>
          <w:szCs w:val="22"/>
        </w:rPr>
        <w:t>.</w:t>
      </w:r>
    </w:p>
    <w:p w14:paraId="259610CC" w14:textId="77777777" w:rsidR="00EE131B" w:rsidRPr="00EE131B" w:rsidRDefault="00EE131B" w:rsidP="00EE131B">
      <w:pPr>
        <w:pStyle w:val="Zkladntextodsazen"/>
        <w:tabs>
          <w:tab w:val="left" w:pos="567"/>
        </w:tabs>
        <w:spacing w:after="120"/>
        <w:jc w:val="both"/>
        <w:rPr>
          <w:rFonts w:ascii="Arial" w:hAnsi="Arial" w:cs="Arial"/>
          <w:sz w:val="4"/>
          <w:szCs w:val="4"/>
        </w:rPr>
      </w:pPr>
    </w:p>
    <w:p w14:paraId="090F3429" w14:textId="77777777"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2750B867" w14:textId="77777777" w:rsidR="00EE131B" w:rsidRPr="00EE131B" w:rsidRDefault="00EE131B" w:rsidP="00EE131B">
      <w:pPr>
        <w:pStyle w:val="Odstavecseseznamem"/>
        <w:rPr>
          <w:rFonts w:ascii="Arial" w:hAnsi="Arial" w:cs="Arial"/>
          <w:sz w:val="4"/>
          <w:szCs w:val="4"/>
        </w:rPr>
      </w:pPr>
    </w:p>
    <w:p w14:paraId="5EBF0109" w14:textId="77777777" w:rsidR="00EE131B" w:rsidRPr="00EE131B" w:rsidRDefault="00EE131B" w:rsidP="00EE131B">
      <w:pPr>
        <w:pStyle w:val="Zkladntextodsazen"/>
        <w:tabs>
          <w:tab w:val="left" w:pos="567"/>
        </w:tabs>
        <w:spacing w:after="120"/>
        <w:jc w:val="both"/>
        <w:rPr>
          <w:rFonts w:ascii="Arial" w:hAnsi="Arial" w:cs="Arial"/>
          <w:sz w:val="4"/>
          <w:szCs w:val="4"/>
        </w:rPr>
      </w:pPr>
    </w:p>
    <w:p w14:paraId="6097AA42"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356B86B6" w14:textId="77777777" w:rsidR="00DA6473" w:rsidRDefault="00DA6473" w:rsidP="00D746E6">
      <w:pPr>
        <w:pStyle w:val="Zkladntextodsazen"/>
        <w:tabs>
          <w:tab w:val="left" w:pos="567"/>
        </w:tabs>
        <w:spacing w:after="120"/>
        <w:jc w:val="both"/>
        <w:rPr>
          <w:rFonts w:ascii="Arial" w:hAnsi="Arial" w:cs="Arial"/>
          <w:sz w:val="22"/>
          <w:szCs w:val="22"/>
        </w:rPr>
      </w:pPr>
    </w:p>
    <w:p w14:paraId="791BBAB2"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37D642EA" w14:textId="368DAC0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74256">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31D1D56A"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9F50525" w14:textId="20792735"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27D33AC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D82B211" w14:textId="3B3E1B2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49F624D8"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2F05740" w14:textId="33ED797B"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D74256">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94FF17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AF02DF0" w14:textId="2C4D1DC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822C43">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1B1F45C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9C3B071" w14:textId="29A2655C"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54A2CA"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0F5DAA6" w14:textId="7088F0D2"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Tato smlouva nabývá platnosti dnem podpisu a účinnosti dnem uveřejnění v informačním systému veřejné správy - Registru smluv.</w:t>
      </w:r>
    </w:p>
    <w:p w14:paraId="52D20625"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E42A33D" w14:textId="4147758E"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3D7D4748"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A24731F" w14:textId="744F7BD9"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2EC3B614" w14:textId="3586DB6C"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694440">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252CD9BC"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44A9CB2D" w14:textId="1E9F9FB3"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694440">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40E45AE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38157A5" w14:textId="2DB633F5"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694440">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45ACE">
        <w:rPr>
          <w:rFonts w:ascii="Arial" w:hAnsi="Arial" w:cs="Arial"/>
          <w:spacing w:val="6"/>
          <w:sz w:val="22"/>
          <w:szCs w:val="22"/>
        </w:rPr>
        <w:t>Příkazník</w:t>
      </w:r>
      <w:r w:rsidRPr="0044065A">
        <w:rPr>
          <w:rFonts w:ascii="Arial" w:hAnsi="Arial" w:cs="Arial"/>
          <w:spacing w:val="6"/>
          <w:sz w:val="22"/>
          <w:szCs w:val="22"/>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0C2018"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403819AD" w14:textId="1529A6A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694440">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3DDD56"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760FDC4" w14:textId="7D2C7F4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694440">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1EF413A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4A2EA80" w14:textId="77777777" w:rsidR="002B66E6" w:rsidRPr="005C1B65" w:rsidRDefault="002B66E6" w:rsidP="002C48E7">
      <w:pPr>
        <w:pStyle w:val="Zkladntextodsazen"/>
        <w:jc w:val="both"/>
        <w:rPr>
          <w:rFonts w:ascii="Arial" w:hAnsi="Arial" w:cs="Arial"/>
          <w:sz w:val="22"/>
          <w:szCs w:val="22"/>
        </w:rPr>
      </w:pPr>
    </w:p>
    <w:p w14:paraId="490AFB81"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455F56E2" w14:textId="77777777" w:rsidR="00EB3840" w:rsidRPr="005C1B65" w:rsidRDefault="00EB3840" w:rsidP="002C48E7">
      <w:pPr>
        <w:pStyle w:val="Zkladntextodsazen"/>
        <w:jc w:val="both"/>
        <w:rPr>
          <w:rFonts w:ascii="Arial" w:hAnsi="Arial" w:cs="Arial"/>
          <w:b/>
          <w:sz w:val="22"/>
          <w:szCs w:val="22"/>
        </w:rPr>
      </w:pPr>
    </w:p>
    <w:p w14:paraId="7594FFD4" w14:textId="77777777" w:rsidR="006C6A84" w:rsidRDefault="006C6A84" w:rsidP="002C48E7">
      <w:pPr>
        <w:pStyle w:val="Zkladntextodsazen"/>
        <w:jc w:val="both"/>
        <w:rPr>
          <w:rFonts w:ascii="Arial" w:hAnsi="Arial" w:cs="Arial"/>
          <w:b/>
          <w:sz w:val="22"/>
          <w:szCs w:val="22"/>
        </w:rPr>
      </w:pPr>
    </w:p>
    <w:p w14:paraId="70275F26" w14:textId="77777777" w:rsidR="002B66E6" w:rsidRDefault="002B66E6" w:rsidP="002C48E7">
      <w:pPr>
        <w:pStyle w:val="Zkladntextodsazen"/>
        <w:jc w:val="both"/>
        <w:rPr>
          <w:rFonts w:ascii="Arial" w:hAnsi="Arial" w:cs="Arial"/>
          <w:b/>
          <w:sz w:val="22"/>
          <w:szCs w:val="22"/>
        </w:rPr>
      </w:pPr>
    </w:p>
    <w:p w14:paraId="317A2DD1"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373C6BE4" w14:textId="77777777" w:rsidR="00A07442" w:rsidRDefault="00A07442" w:rsidP="002C48E7">
      <w:pPr>
        <w:pStyle w:val="Zkladntextodsazen"/>
        <w:jc w:val="both"/>
        <w:rPr>
          <w:rFonts w:ascii="Arial" w:hAnsi="Arial" w:cs="Arial"/>
          <w:b/>
          <w:sz w:val="22"/>
          <w:szCs w:val="22"/>
        </w:rPr>
      </w:pPr>
    </w:p>
    <w:p w14:paraId="2403CFD0" w14:textId="77777777" w:rsidR="0051797D" w:rsidRDefault="0051797D" w:rsidP="002C48E7">
      <w:pPr>
        <w:pStyle w:val="Zkladntextodsazen"/>
        <w:jc w:val="both"/>
        <w:rPr>
          <w:rFonts w:ascii="Arial" w:hAnsi="Arial" w:cs="Arial"/>
          <w:b/>
          <w:sz w:val="22"/>
          <w:szCs w:val="22"/>
        </w:rPr>
      </w:pPr>
    </w:p>
    <w:p w14:paraId="41482B11" w14:textId="77777777" w:rsidR="0051797D" w:rsidRPr="005C1B65" w:rsidRDefault="0051797D" w:rsidP="002C48E7">
      <w:pPr>
        <w:pStyle w:val="Zkladntextodsazen"/>
        <w:jc w:val="both"/>
        <w:rPr>
          <w:rFonts w:ascii="Arial" w:hAnsi="Arial" w:cs="Arial"/>
          <w:b/>
          <w:sz w:val="22"/>
          <w:szCs w:val="22"/>
        </w:rPr>
      </w:pPr>
    </w:p>
    <w:p w14:paraId="08A8F01D" w14:textId="77777777" w:rsidR="004D3CBC" w:rsidRPr="005C1B65" w:rsidRDefault="004D3CBC" w:rsidP="002C48E7">
      <w:pPr>
        <w:pStyle w:val="Zkladntextodsazen"/>
        <w:jc w:val="both"/>
        <w:rPr>
          <w:rFonts w:ascii="Arial" w:hAnsi="Arial" w:cs="Arial"/>
          <w:b/>
          <w:sz w:val="22"/>
          <w:szCs w:val="22"/>
        </w:rPr>
      </w:pPr>
    </w:p>
    <w:p w14:paraId="54104035" w14:textId="77777777" w:rsidR="0051797D" w:rsidRPr="00E0275B" w:rsidRDefault="003C5210" w:rsidP="00E0275B">
      <w:pPr>
        <w:pStyle w:val="Zkladntextodsazen"/>
        <w:jc w:val="both"/>
        <w:rPr>
          <w:rFonts w:ascii="Arial" w:hAnsi="Arial"/>
          <w:sz w:val="22"/>
        </w:rPr>
      </w:pPr>
      <w:r w:rsidRPr="00E0275B">
        <w:rPr>
          <w:rFonts w:ascii="Arial" w:hAnsi="Arial"/>
          <w:sz w:val="22"/>
        </w:rPr>
        <w:t>Ing. Jan Hyliš</w:t>
      </w:r>
    </w:p>
    <w:p w14:paraId="0E7C0986" w14:textId="77777777"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14:paraId="47860C1B" w14:textId="77777777"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913C9" w14:textId="77777777" w:rsidR="00EE3988" w:rsidRDefault="00EE3988">
      <w:r>
        <w:separator/>
      </w:r>
    </w:p>
  </w:endnote>
  <w:endnote w:type="continuationSeparator" w:id="0">
    <w:p w14:paraId="3AAD3A6F" w14:textId="77777777" w:rsidR="00EE3988" w:rsidRDefault="00EE3988">
      <w:r>
        <w:continuationSeparator/>
      </w:r>
    </w:p>
  </w:endnote>
  <w:endnote w:type="continuationNotice" w:id="1">
    <w:p w14:paraId="0E0ED513" w14:textId="77777777" w:rsidR="00EE3988" w:rsidRDefault="00EE3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9A03D" w14:textId="6D0399B2"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822C43">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822C43">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A3F3E" w14:textId="77777777" w:rsidR="00EE3988" w:rsidRDefault="00EE3988">
      <w:r>
        <w:separator/>
      </w:r>
    </w:p>
  </w:footnote>
  <w:footnote w:type="continuationSeparator" w:id="0">
    <w:p w14:paraId="077F3095" w14:textId="77777777" w:rsidR="00EE3988" w:rsidRDefault="00EE3988">
      <w:r>
        <w:continuationSeparator/>
      </w:r>
    </w:p>
  </w:footnote>
  <w:footnote w:type="continuationNotice" w:id="1">
    <w:p w14:paraId="44A7164C" w14:textId="77777777" w:rsidR="00EE3988" w:rsidRDefault="00EE398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88DC1"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9195B"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2FEEA3E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7111D743"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56523"/>
    <w:rsid w:val="00156826"/>
    <w:rsid w:val="00157D08"/>
    <w:rsid w:val="0017187B"/>
    <w:rsid w:val="00177F9A"/>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2277C"/>
    <w:rsid w:val="00232774"/>
    <w:rsid w:val="002419F9"/>
    <w:rsid w:val="00245472"/>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1A2E"/>
    <w:rsid w:val="0030335C"/>
    <w:rsid w:val="00306E8C"/>
    <w:rsid w:val="00313C90"/>
    <w:rsid w:val="003149F6"/>
    <w:rsid w:val="00315AE6"/>
    <w:rsid w:val="003206C0"/>
    <w:rsid w:val="00322361"/>
    <w:rsid w:val="00343D1F"/>
    <w:rsid w:val="00344121"/>
    <w:rsid w:val="00346376"/>
    <w:rsid w:val="00351278"/>
    <w:rsid w:val="00356977"/>
    <w:rsid w:val="00356D19"/>
    <w:rsid w:val="00365577"/>
    <w:rsid w:val="003679DC"/>
    <w:rsid w:val="00367AA0"/>
    <w:rsid w:val="0037462F"/>
    <w:rsid w:val="00384542"/>
    <w:rsid w:val="0038739B"/>
    <w:rsid w:val="003875C8"/>
    <w:rsid w:val="003903C3"/>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3F513F"/>
    <w:rsid w:val="00412D4A"/>
    <w:rsid w:val="00425D2C"/>
    <w:rsid w:val="00426C83"/>
    <w:rsid w:val="004335B8"/>
    <w:rsid w:val="00435FB1"/>
    <w:rsid w:val="0044065A"/>
    <w:rsid w:val="004510F1"/>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F1A7A"/>
    <w:rsid w:val="004F1B6A"/>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51A84"/>
    <w:rsid w:val="00565613"/>
    <w:rsid w:val="005746CE"/>
    <w:rsid w:val="0058750A"/>
    <w:rsid w:val="005A15A8"/>
    <w:rsid w:val="005A20E2"/>
    <w:rsid w:val="005B3DA2"/>
    <w:rsid w:val="005B5570"/>
    <w:rsid w:val="005B567A"/>
    <w:rsid w:val="005C113F"/>
    <w:rsid w:val="005C1B65"/>
    <w:rsid w:val="005C26B3"/>
    <w:rsid w:val="005C477F"/>
    <w:rsid w:val="005C6CDD"/>
    <w:rsid w:val="005D3DF3"/>
    <w:rsid w:val="005E0A7F"/>
    <w:rsid w:val="005E4781"/>
    <w:rsid w:val="005E50B1"/>
    <w:rsid w:val="005F142A"/>
    <w:rsid w:val="0060147D"/>
    <w:rsid w:val="00610C27"/>
    <w:rsid w:val="00622DE1"/>
    <w:rsid w:val="00630210"/>
    <w:rsid w:val="00637C60"/>
    <w:rsid w:val="006418A4"/>
    <w:rsid w:val="00643F9A"/>
    <w:rsid w:val="006473B3"/>
    <w:rsid w:val="006567F1"/>
    <w:rsid w:val="00656CDD"/>
    <w:rsid w:val="00657258"/>
    <w:rsid w:val="00662459"/>
    <w:rsid w:val="00670742"/>
    <w:rsid w:val="00675152"/>
    <w:rsid w:val="0067745A"/>
    <w:rsid w:val="00677904"/>
    <w:rsid w:val="00680A9D"/>
    <w:rsid w:val="00681905"/>
    <w:rsid w:val="006820B9"/>
    <w:rsid w:val="00683B5A"/>
    <w:rsid w:val="0068471B"/>
    <w:rsid w:val="00694440"/>
    <w:rsid w:val="006946BF"/>
    <w:rsid w:val="006A05D2"/>
    <w:rsid w:val="006A164A"/>
    <w:rsid w:val="006C3F72"/>
    <w:rsid w:val="006C6A84"/>
    <w:rsid w:val="006D5E96"/>
    <w:rsid w:val="006E2BC3"/>
    <w:rsid w:val="006F040D"/>
    <w:rsid w:val="006F508A"/>
    <w:rsid w:val="006F5483"/>
    <w:rsid w:val="006F59D7"/>
    <w:rsid w:val="00701CE7"/>
    <w:rsid w:val="00702C86"/>
    <w:rsid w:val="00705D93"/>
    <w:rsid w:val="00714A74"/>
    <w:rsid w:val="00722B0C"/>
    <w:rsid w:val="00724817"/>
    <w:rsid w:val="00735DC1"/>
    <w:rsid w:val="0074268B"/>
    <w:rsid w:val="00762C12"/>
    <w:rsid w:val="00762D5D"/>
    <w:rsid w:val="0076640D"/>
    <w:rsid w:val="00770C3F"/>
    <w:rsid w:val="00773DF1"/>
    <w:rsid w:val="0078505C"/>
    <w:rsid w:val="007869B7"/>
    <w:rsid w:val="00793C65"/>
    <w:rsid w:val="00795524"/>
    <w:rsid w:val="007A73B8"/>
    <w:rsid w:val="007A7B3F"/>
    <w:rsid w:val="007B53E5"/>
    <w:rsid w:val="007B7EFD"/>
    <w:rsid w:val="007C1572"/>
    <w:rsid w:val="007C57BD"/>
    <w:rsid w:val="007D0AF7"/>
    <w:rsid w:val="007D2790"/>
    <w:rsid w:val="007E0409"/>
    <w:rsid w:val="007F2C96"/>
    <w:rsid w:val="007F32D8"/>
    <w:rsid w:val="007F4D8D"/>
    <w:rsid w:val="00806EF9"/>
    <w:rsid w:val="00817D71"/>
    <w:rsid w:val="00822C43"/>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450B2"/>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64BC"/>
    <w:rsid w:val="009D6879"/>
    <w:rsid w:val="009E26C3"/>
    <w:rsid w:val="009E2DB4"/>
    <w:rsid w:val="009E36C2"/>
    <w:rsid w:val="009E6088"/>
    <w:rsid w:val="00A017B1"/>
    <w:rsid w:val="00A041DE"/>
    <w:rsid w:val="00A05141"/>
    <w:rsid w:val="00A06D9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D1423"/>
    <w:rsid w:val="00AE2C60"/>
    <w:rsid w:val="00AE3A9F"/>
    <w:rsid w:val="00AE456A"/>
    <w:rsid w:val="00AF04C3"/>
    <w:rsid w:val="00B10167"/>
    <w:rsid w:val="00B16843"/>
    <w:rsid w:val="00B169F5"/>
    <w:rsid w:val="00B20CB3"/>
    <w:rsid w:val="00B30E33"/>
    <w:rsid w:val="00B37259"/>
    <w:rsid w:val="00B43967"/>
    <w:rsid w:val="00B511AC"/>
    <w:rsid w:val="00B51BE6"/>
    <w:rsid w:val="00B51EB5"/>
    <w:rsid w:val="00B57DB3"/>
    <w:rsid w:val="00B63E58"/>
    <w:rsid w:val="00B64241"/>
    <w:rsid w:val="00B64FD2"/>
    <w:rsid w:val="00B67CA9"/>
    <w:rsid w:val="00B71A85"/>
    <w:rsid w:val="00B913DF"/>
    <w:rsid w:val="00BA6C89"/>
    <w:rsid w:val="00BA712F"/>
    <w:rsid w:val="00BB0AA2"/>
    <w:rsid w:val="00BB467C"/>
    <w:rsid w:val="00BD43EF"/>
    <w:rsid w:val="00BD6B51"/>
    <w:rsid w:val="00C036B4"/>
    <w:rsid w:val="00C143F5"/>
    <w:rsid w:val="00C26351"/>
    <w:rsid w:val="00C3687C"/>
    <w:rsid w:val="00C50E94"/>
    <w:rsid w:val="00C516BA"/>
    <w:rsid w:val="00C603AD"/>
    <w:rsid w:val="00C656F2"/>
    <w:rsid w:val="00C7181C"/>
    <w:rsid w:val="00C72E5A"/>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256"/>
    <w:rsid w:val="00D746E6"/>
    <w:rsid w:val="00D76114"/>
    <w:rsid w:val="00D764B4"/>
    <w:rsid w:val="00D854E0"/>
    <w:rsid w:val="00D91240"/>
    <w:rsid w:val="00D91738"/>
    <w:rsid w:val="00D92EC4"/>
    <w:rsid w:val="00D9368A"/>
    <w:rsid w:val="00DA106F"/>
    <w:rsid w:val="00DA6473"/>
    <w:rsid w:val="00DB2FB5"/>
    <w:rsid w:val="00DB76F6"/>
    <w:rsid w:val="00DC2B2E"/>
    <w:rsid w:val="00DC3915"/>
    <w:rsid w:val="00DD0A4B"/>
    <w:rsid w:val="00DD59A8"/>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45ACE"/>
    <w:rsid w:val="00E54AE8"/>
    <w:rsid w:val="00E54C5F"/>
    <w:rsid w:val="00E61CD4"/>
    <w:rsid w:val="00E67CBB"/>
    <w:rsid w:val="00E852E4"/>
    <w:rsid w:val="00E85790"/>
    <w:rsid w:val="00E97D3A"/>
    <w:rsid w:val="00EA2ABD"/>
    <w:rsid w:val="00EB2C2F"/>
    <w:rsid w:val="00EB3840"/>
    <w:rsid w:val="00EB7C58"/>
    <w:rsid w:val="00ED03BF"/>
    <w:rsid w:val="00ED7361"/>
    <w:rsid w:val="00EE131B"/>
    <w:rsid w:val="00EE3988"/>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0D40"/>
    <w:rsid w:val="00F637B3"/>
    <w:rsid w:val="00F74C35"/>
    <w:rsid w:val="00F75F7D"/>
    <w:rsid w:val="00F81BF7"/>
    <w:rsid w:val="00F8230C"/>
    <w:rsid w:val="00F865B0"/>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BE53A1"/>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3085</Words>
  <Characters>18208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11</cp:revision>
  <cp:lastPrinted>2019-03-19T09:54:00Z</cp:lastPrinted>
  <dcterms:created xsi:type="dcterms:W3CDTF">2020-01-07T13:05:00Z</dcterms:created>
  <dcterms:modified xsi:type="dcterms:W3CDTF">2020-01-30T12:52:00Z</dcterms:modified>
</cp:coreProperties>
</file>